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9443E" w14:textId="77777777" w:rsidR="006954B0" w:rsidRPr="006954B0" w:rsidRDefault="006954B0" w:rsidP="006954B0">
      <w:pPr>
        <w:pStyle w:val="Textkrper"/>
      </w:pPr>
    </w:p>
    <w:p w14:paraId="5A02C5D4" w14:textId="2F729D97" w:rsidR="00091184" w:rsidRPr="00C50323" w:rsidRDefault="00091184" w:rsidP="00091184">
      <w:pPr>
        <w:pStyle w:val="Titel"/>
        <w:pBdr>
          <w:top w:val="single" w:sz="4" w:space="1" w:color="000000"/>
          <w:left w:val="single" w:sz="4" w:space="4" w:color="000000"/>
          <w:bottom w:val="single" w:sz="4" w:space="1" w:color="000000"/>
          <w:right w:val="single" w:sz="4" w:space="4" w:color="000000"/>
        </w:pBdr>
        <w:shd w:val="clear" w:color="auto" w:fill="FFFFFF"/>
        <w:rPr>
          <w:rFonts w:ascii="Arial" w:hAnsi="Arial" w:cs="Arial"/>
          <w:sz w:val="22"/>
          <w:szCs w:val="22"/>
        </w:rPr>
      </w:pPr>
      <w:r w:rsidRPr="00C50323">
        <w:rPr>
          <w:rFonts w:ascii="Arial" w:hAnsi="Arial" w:cs="Arial"/>
          <w:sz w:val="22"/>
          <w:szCs w:val="22"/>
        </w:rPr>
        <w:t>Antrag auf Bewilligung einer Zuwendung</w:t>
      </w:r>
    </w:p>
    <w:p w14:paraId="3C4C5F9A" w14:textId="4BE0E52B" w:rsidR="006954B0" w:rsidRDefault="006954B0" w:rsidP="00091184">
      <w:pPr>
        <w:pStyle w:val="Titel"/>
        <w:pBdr>
          <w:top w:val="single" w:sz="4" w:space="1" w:color="000000"/>
          <w:left w:val="single" w:sz="4" w:space="4" w:color="000000"/>
          <w:bottom w:val="single" w:sz="4" w:space="1" w:color="000000"/>
          <w:right w:val="single" w:sz="4" w:space="4" w:color="000000"/>
        </w:pBdr>
        <w:shd w:val="clear" w:color="auto" w:fill="FFFFFF"/>
        <w:rPr>
          <w:rFonts w:ascii="Arial" w:hAnsi="Arial" w:cs="Arial"/>
          <w:sz w:val="22"/>
          <w:szCs w:val="22"/>
        </w:rPr>
      </w:pPr>
      <w:r>
        <w:rPr>
          <w:rFonts w:ascii="Arial" w:hAnsi="Arial" w:cs="Arial"/>
          <w:sz w:val="22"/>
          <w:szCs w:val="22"/>
        </w:rPr>
        <w:t>aus Mitteln der Stiftung Internationales Begegnungszentrum St. Marienthal</w:t>
      </w:r>
      <w:r w:rsidR="005139B3">
        <w:rPr>
          <w:rFonts w:ascii="Arial" w:hAnsi="Arial" w:cs="Arial"/>
          <w:sz w:val="22"/>
          <w:szCs w:val="22"/>
        </w:rPr>
        <w:t xml:space="preserve"> (IBZ)</w:t>
      </w:r>
    </w:p>
    <w:p w14:paraId="4DCAC6D7" w14:textId="4FD8694C" w:rsidR="00091184" w:rsidRPr="002F6252" w:rsidRDefault="00091184" w:rsidP="00091184">
      <w:pPr>
        <w:pStyle w:val="Titel"/>
        <w:pBdr>
          <w:top w:val="single" w:sz="4" w:space="1" w:color="000000"/>
          <w:left w:val="single" w:sz="4" w:space="4" w:color="000000"/>
          <w:bottom w:val="single" w:sz="4" w:space="1" w:color="000000"/>
          <w:right w:val="single" w:sz="4" w:space="4" w:color="000000"/>
        </w:pBdr>
        <w:shd w:val="clear" w:color="auto" w:fill="FFFFFF"/>
        <w:rPr>
          <w:rFonts w:ascii="Arial" w:hAnsi="Arial" w:cs="Arial"/>
          <w:sz w:val="22"/>
          <w:szCs w:val="22"/>
        </w:rPr>
      </w:pPr>
      <w:r w:rsidRPr="00C50323">
        <w:rPr>
          <w:rFonts w:ascii="Arial" w:hAnsi="Arial" w:cs="Arial"/>
          <w:sz w:val="22"/>
          <w:szCs w:val="22"/>
        </w:rPr>
        <w:t xml:space="preserve">zur Förderung </w:t>
      </w:r>
      <w:r w:rsidR="003D76BB" w:rsidRPr="00C50323">
        <w:rPr>
          <w:rFonts w:ascii="Arial" w:hAnsi="Arial" w:cs="Arial"/>
          <w:sz w:val="22"/>
          <w:szCs w:val="22"/>
        </w:rPr>
        <w:t xml:space="preserve">des Vorhabens </w:t>
      </w:r>
      <w:r w:rsidRPr="00C50323">
        <w:rPr>
          <w:rFonts w:ascii="Arial" w:hAnsi="Arial" w:cs="Arial"/>
          <w:sz w:val="22"/>
          <w:szCs w:val="22"/>
        </w:rPr>
        <w:fldChar w:fldCharType="begin">
          <w:ffData>
            <w:name w:val="Text2"/>
            <w:enabled/>
            <w:calcOnExit w:val="0"/>
            <w:textInput/>
          </w:ffData>
        </w:fldChar>
      </w:r>
      <w:r w:rsidRPr="00C50323">
        <w:rPr>
          <w:rFonts w:ascii="Arial" w:hAnsi="Arial" w:cs="Arial"/>
          <w:sz w:val="22"/>
          <w:szCs w:val="22"/>
        </w:rPr>
        <w:instrText xml:space="preserve"> FORMTEXT </w:instrText>
      </w:r>
      <w:r w:rsidRPr="00C50323">
        <w:rPr>
          <w:rFonts w:ascii="Arial" w:hAnsi="Arial" w:cs="Arial"/>
          <w:sz w:val="22"/>
          <w:szCs w:val="22"/>
        </w:rPr>
      </w:r>
      <w:r w:rsidRPr="00C50323">
        <w:rPr>
          <w:rFonts w:ascii="Arial" w:hAnsi="Arial" w:cs="Arial"/>
          <w:sz w:val="22"/>
          <w:szCs w:val="22"/>
        </w:rPr>
        <w:fldChar w:fldCharType="separate"/>
      </w:r>
      <w:r w:rsidR="00951A1A" w:rsidRPr="00C50323">
        <w:rPr>
          <w:rFonts w:ascii="Arial" w:hAnsi="Arial" w:cs="Arial"/>
          <w:noProof/>
          <w:sz w:val="22"/>
          <w:szCs w:val="22"/>
        </w:rPr>
        <w:t> </w:t>
      </w:r>
      <w:r w:rsidR="00951A1A" w:rsidRPr="00C50323">
        <w:rPr>
          <w:rFonts w:ascii="Arial" w:hAnsi="Arial" w:cs="Arial"/>
          <w:noProof/>
          <w:sz w:val="22"/>
          <w:szCs w:val="22"/>
        </w:rPr>
        <w:t> </w:t>
      </w:r>
      <w:r w:rsidR="00951A1A" w:rsidRPr="00C50323">
        <w:rPr>
          <w:rFonts w:ascii="Arial" w:hAnsi="Arial" w:cs="Arial"/>
          <w:noProof/>
          <w:sz w:val="22"/>
          <w:szCs w:val="22"/>
        </w:rPr>
        <w:t> </w:t>
      </w:r>
      <w:r w:rsidR="00951A1A" w:rsidRPr="00C50323">
        <w:rPr>
          <w:rFonts w:ascii="Arial" w:hAnsi="Arial" w:cs="Arial"/>
          <w:noProof/>
          <w:sz w:val="22"/>
          <w:szCs w:val="22"/>
        </w:rPr>
        <w:t> </w:t>
      </w:r>
      <w:r w:rsidR="00951A1A" w:rsidRPr="00C50323">
        <w:rPr>
          <w:rFonts w:ascii="Arial" w:hAnsi="Arial" w:cs="Arial"/>
          <w:noProof/>
          <w:sz w:val="22"/>
          <w:szCs w:val="22"/>
        </w:rPr>
        <w:t> </w:t>
      </w:r>
      <w:r w:rsidRPr="00C50323">
        <w:rPr>
          <w:rFonts w:ascii="Arial" w:hAnsi="Arial" w:cs="Arial"/>
          <w:sz w:val="22"/>
          <w:szCs w:val="22"/>
        </w:rPr>
        <w:fldChar w:fldCharType="end"/>
      </w:r>
    </w:p>
    <w:p w14:paraId="773B07CF" w14:textId="77777777" w:rsidR="00091184" w:rsidRPr="009A578E" w:rsidRDefault="00091184" w:rsidP="009A578E">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60" w:lineRule="exact"/>
        <w:ind w:left="0"/>
        <w:rPr>
          <w:rFonts w:ascii="Arial" w:hAnsi="Arial" w:cs="Arial"/>
          <w:sz w:val="20"/>
          <w:szCs w:val="20"/>
          <w:shd w:val="clear" w:color="auto" w:fill="C0C0C0"/>
        </w:rPr>
      </w:pPr>
    </w:p>
    <w:p w14:paraId="2EA78B02" w14:textId="77777777" w:rsidR="00D5267A" w:rsidRDefault="00D5267A" w:rsidP="002F6252">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40" w:lineRule="exact"/>
        <w:ind w:left="0"/>
        <w:rPr>
          <w:rFonts w:ascii="Arial" w:hAnsi="Arial" w:cs="Arial"/>
          <w:sz w:val="20"/>
          <w:szCs w:val="20"/>
          <w:shd w:val="clear" w:color="auto" w:fill="C0C0C0"/>
        </w:rPr>
      </w:pPr>
    </w:p>
    <w:p w14:paraId="6C8C9A79" w14:textId="77777777" w:rsidR="00D5267A" w:rsidRPr="00A571CF" w:rsidRDefault="00D5267A">
      <w:pPr>
        <w:shd w:val="clear" w:color="auto" w:fill="FFFFFF"/>
        <w:spacing w:before="60" w:after="60"/>
        <w:rPr>
          <w:rFonts w:ascii="Arial" w:hAnsi="Arial" w:cs="Arial"/>
          <w:b/>
          <w:bCs/>
          <w:sz w:val="28"/>
          <w:szCs w:val="22"/>
        </w:rPr>
      </w:pPr>
      <w:r w:rsidRPr="00A571CF">
        <w:rPr>
          <w:rFonts w:ascii="Arial" w:hAnsi="Arial" w:cs="Arial"/>
          <w:b/>
          <w:bCs/>
          <w:sz w:val="28"/>
          <w:szCs w:val="22"/>
        </w:rPr>
        <w:t xml:space="preserve">Kurzinformation zum Projektantrag </w:t>
      </w:r>
    </w:p>
    <w:tbl>
      <w:tblPr>
        <w:tblW w:w="0" w:type="auto"/>
        <w:tblInd w:w="38" w:type="dxa"/>
        <w:tblLayout w:type="fixed"/>
        <w:tblCellMar>
          <w:left w:w="70" w:type="dxa"/>
          <w:right w:w="70" w:type="dxa"/>
        </w:tblCellMar>
        <w:tblLook w:val="0000" w:firstRow="0" w:lastRow="0" w:firstColumn="0" w:lastColumn="0" w:noHBand="0" w:noVBand="0"/>
      </w:tblPr>
      <w:tblGrid>
        <w:gridCol w:w="4503"/>
        <w:gridCol w:w="4790"/>
      </w:tblGrid>
      <w:tr w:rsidR="00D5267A" w:rsidRPr="00BE31D8" w14:paraId="30B0212A" w14:textId="77777777">
        <w:trPr>
          <w:trHeight w:val="546"/>
        </w:trPr>
        <w:tc>
          <w:tcPr>
            <w:tcW w:w="4503" w:type="dxa"/>
            <w:tcBorders>
              <w:top w:val="single" w:sz="4" w:space="0" w:color="auto"/>
              <w:left w:val="single" w:sz="4" w:space="0" w:color="auto"/>
              <w:bottom w:val="single" w:sz="4" w:space="0" w:color="auto"/>
              <w:right w:val="single" w:sz="4" w:space="0" w:color="auto"/>
            </w:tcBorders>
            <w:vAlign w:val="center"/>
          </w:tcPr>
          <w:p w14:paraId="690F107C" w14:textId="77777777" w:rsidR="00D5267A" w:rsidRPr="00BE31D8" w:rsidRDefault="00D5267A" w:rsidP="002F6252">
            <w:pPr>
              <w:shd w:val="clear" w:color="auto" w:fill="FFFFFF"/>
              <w:snapToGrid w:val="0"/>
              <w:spacing w:before="34" w:after="34" w:line="240" w:lineRule="atLeast"/>
              <w:ind w:left="5" w:right="5"/>
              <w:rPr>
                <w:rFonts w:ascii="Arial" w:hAnsi="Arial" w:cs="Arial"/>
                <w:sz w:val="22"/>
                <w:szCs w:val="22"/>
              </w:rPr>
            </w:pPr>
            <w:r w:rsidRPr="00BE31D8">
              <w:rPr>
                <w:rFonts w:ascii="Arial" w:hAnsi="Arial" w:cs="Arial"/>
                <w:sz w:val="22"/>
                <w:szCs w:val="22"/>
              </w:rPr>
              <w:t>Projektname:</w:t>
            </w:r>
          </w:p>
        </w:tc>
        <w:tc>
          <w:tcPr>
            <w:tcW w:w="4790" w:type="dxa"/>
            <w:tcBorders>
              <w:top w:val="single" w:sz="4" w:space="0" w:color="auto"/>
              <w:left w:val="single" w:sz="4" w:space="0" w:color="auto"/>
              <w:bottom w:val="single" w:sz="4" w:space="0" w:color="auto"/>
              <w:right w:val="single" w:sz="4" w:space="0" w:color="auto"/>
            </w:tcBorders>
            <w:vAlign w:val="center"/>
          </w:tcPr>
          <w:p w14:paraId="01F8610F" w14:textId="77777777" w:rsidR="00D5267A" w:rsidRPr="00BE31D8" w:rsidRDefault="00C06C8B" w:rsidP="002F6252">
            <w:pPr>
              <w:shd w:val="clear" w:color="auto" w:fill="FFFFFF"/>
              <w:snapToGrid w:val="0"/>
              <w:spacing w:before="34" w:after="34" w:line="240" w:lineRule="atLeast"/>
              <w:rPr>
                <w:rFonts w:ascii="Arial" w:hAnsi="Arial" w:cs="Arial"/>
                <w:b/>
                <w:bCs/>
                <w:sz w:val="22"/>
                <w:szCs w:val="22"/>
              </w:rPr>
            </w:pPr>
            <w:r w:rsidRPr="00BE31D8">
              <w:rPr>
                <w:rFonts w:ascii="Arial" w:hAnsi="Arial" w:cs="Arial"/>
                <w:b/>
                <w:bCs/>
                <w:sz w:val="22"/>
                <w:szCs w:val="22"/>
              </w:rPr>
              <w:fldChar w:fldCharType="begin">
                <w:ffData>
                  <w:name w:val="Text3"/>
                  <w:enabled/>
                  <w:calcOnExit w:val="0"/>
                  <w:textInput/>
                </w:ffData>
              </w:fldChar>
            </w:r>
            <w:bookmarkStart w:id="0" w:name="Text3"/>
            <w:r w:rsidRPr="00BE31D8">
              <w:rPr>
                <w:rFonts w:ascii="Arial" w:hAnsi="Arial" w:cs="Arial"/>
                <w:b/>
                <w:bCs/>
                <w:sz w:val="22"/>
                <w:szCs w:val="22"/>
              </w:rPr>
              <w:instrText xml:space="preserve"> FORMTEXT </w:instrText>
            </w:r>
            <w:r w:rsidRPr="00BE31D8">
              <w:rPr>
                <w:rFonts w:ascii="Arial" w:hAnsi="Arial" w:cs="Arial"/>
                <w:b/>
                <w:bCs/>
                <w:sz w:val="22"/>
                <w:szCs w:val="22"/>
              </w:rPr>
            </w:r>
            <w:r w:rsidRPr="00BE31D8">
              <w:rPr>
                <w:rFonts w:ascii="Arial" w:hAnsi="Arial" w:cs="Arial"/>
                <w:b/>
                <w:bCs/>
                <w:sz w:val="22"/>
                <w:szCs w:val="22"/>
              </w:rPr>
              <w:fldChar w:fldCharType="separate"/>
            </w:r>
            <w:r w:rsidR="00951A1A">
              <w:rPr>
                <w:rFonts w:ascii="Arial" w:hAnsi="Arial" w:cs="Arial"/>
                <w:b/>
                <w:bCs/>
                <w:noProof/>
                <w:sz w:val="22"/>
                <w:szCs w:val="22"/>
              </w:rPr>
              <w:t> </w:t>
            </w:r>
            <w:r w:rsidR="00951A1A">
              <w:rPr>
                <w:rFonts w:ascii="Arial" w:hAnsi="Arial" w:cs="Arial"/>
                <w:b/>
                <w:bCs/>
                <w:noProof/>
                <w:sz w:val="22"/>
                <w:szCs w:val="22"/>
              </w:rPr>
              <w:t> </w:t>
            </w:r>
            <w:r w:rsidR="00951A1A">
              <w:rPr>
                <w:rFonts w:ascii="Arial" w:hAnsi="Arial" w:cs="Arial"/>
                <w:b/>
                <w:bCs/>
                <w:noProof/>
                <w:sz w:val="22"/>
                <w:szCs w:val="22"/>
              </w:rPr>
              <w:t> </w:t>
            </w:r>
            <w:r w:rsidR="00951A1A">
              <w:rPr>
                <w:rFonts w:ascii="Arial" w:hAnsi="Arial" w:cs="Arial"/>
                <w:b/>
                <w:bCs/>
                <w:noProof/>
                <w:sz w:val="22"/>
                <w:szCs w:val="22"/>
              </w:rPr>
              <w:t> </w:t>
            </w:r>
            <w:r w:rsidR="00951A1A">
              <w:rPr>
                <w:rFonts w:ascii="Arial" w:hAnsi="Arial" w:cs="Arial"/>
                <w:b/>
                <w:bCs/>
                <w:noProof/>
                <w:sz w:val="22"/>
                <w:szCs w:val="22"/>
              </w:rPr>
              <w:t> </w:t>
            </w:r>
            <w:r w:rsidRPr="00BE31D8">
              <w:rPr>
                <w:rFonts w:ascii="Arial" w:hAnsi="Arial" w:cs="Arial"/>
                <w:b/>
                <w:bCs/>
                <w:sz w:val="22"/>
                <w:szCs w:val="22"/>
              </w:rPr>
              <w:fldChar w:fldCharType="end"/>
            </w:r>
            <w:bookmarkEnd w:id="0"/>
          </w:p>
        </w:tc>
      </w:tr>
      <w:tr w:rsidR="00D5267A" w:rsidRPr="00BE31D8" w14:paraId="051F13A9" w14:textId="77777777">
        <w:trPr>
          <w:trHeight w:val="577"/>
        </w:trPr>
        <w:tc>
          <w:tcPr>
            <w:tcW w:w="4503" w:type="dxa"/>
            <w:tcBorders>
              <w:top w:val="single" w:sz="4" w:space="0" w:color="auto"/>
              <w:left w:val="single" w:sz="4" w:space="0" w:color="auto"/>
              <w:bottom w:val="single" w:sz="4" w:space="0" w:color="auto"/>
              <w:right w:val="single" w:sz="4" w:space="0" w:color="auto"/>
            </w:tcBorders>
            <w:vAlign w:val="center"/>
          </w:tcPr>
          <w:p w14:paraId="6FF5223F" w14:textId="77777777" w:rsidR="00D5267A" w:rsidRPr="00BE31D8" w:rsidRDefault="00ED0DAF" w:rsidP="002F6252">
            <w:pPr>
              <w:shd w:val="clear" w:color="auto" w:fill="FFFFFF"/>
              <w:snapToGrid w:val="0"/>
              <w:spacing w:before="34" w:after="34" w:line="240" w:lineRule="atLeast"/>
              <w:ind w:left="5" w:right="5"/>
              <w:rPr>
                <w:rFonts w:ascii="Arial" w:hAnsi="Arial" w:cs="Arial"/>
                <w:sz w:val="22"/>
                <w:szCs w:val="22"/>
              </w:rPr>
            </w:pPr>
            <w:r>
              <w:rPr>
                <w:rFonts w:ascii="Arial" w:hAnsi="Arial" w:cs="Arial"/>
                <w:sz w:val="22"/>
                <w:szCs w:val="22"/>
              </w:rPr>
              <w:t xml:space="preserve">Antragsteller/ </w:t>
            </w:r>
            <w:r w:rsidR="00D5267A" w:rsidRPr="00BE31D8">
              <w:rPr>
                <w:rFonts w:ascii="Arial" w:hAnsi="Arial" w:cs="Arial"/>
                <w:sz w:val="22"/>
                <w:szCs w:val="22"/>
              </w:rPr>
              <w:t>Organisation:</w:t>
            </w:r>
          </w:p>
        </w:tc>
        <w:tc>
          <w:tcPr>
            <w:tcW w:w="4790" w:type="dxa"/>
            <w:tcBorders>
              <w:top w:val="single" w:sz="4" w:space="0" w:color="auto"/>
              <w:left w:val="single" w:sz="4" w:space="0" w:color="auto"/>
              <w:bottom w:val="single" w:sz="4" w:space="0" w:color="auto"/>
              <w:right w:val="single" w:sz="4" w:space="0" w:color="auto"/>
            </w:tcBorders>
            <w:vAlign w:val="center"/>
          </w:tcPr>
          <w:p w14:paraId="2A2FC180" w14:textId="77777777" w:rsidR="00D5267A" w:rsidRPr="00BE31D8" w:rsidRDefault="00C06C8B"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fldChar w:fldCharType="begin">
                <w:ffData>
                  <w:name w:val="Text4"/>
                  <w:enabled/>
                  <w:calcOnExit w:val="0"/>
                  <w:textInput/>
                </w:ffData>
              </w:fldChar>
            </w:r>
            <w:bookmarkStart w:id="1" w:name="Text4"/>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bookmarkEnd w:id="1"/>
          </w:p>
        </w:tc>
      </w:tr>
      <w:tr w:rsidR="00D5267A" w:rsidRPr="00BE31D8" w14:paraId="154FFE73" w14:textId="77777777">
        <w:trPr>
          <w:trHeight w:val="558"/>
        </w:trPr>
        <w:tc>
          <w:tcPr>
            <w:tcW w:w="4503" w:type="dxa"/>
            <w:tcBorders>
              <w:top w:val="single" w:sz="4" w:space="0" w:color="auto"/>
              <w:left w:val="single" w:sz="4" w:space="0" w:color="auto"/>
              <w:bottom w:val="single" w:sz="4" w:space="0" w:color="auto"/>
              <w:right w:val="single" w:sz="4" w:space="0" w:color="auto"/>
            </w:tcBorders>
            <w:vAlign w:val="center"/>
          </w:tcPr>
          <w:p w14:paraId="1441EACD" w14:textId="3F1C3532" w:rsidR="00D5267A" w:rsidRPr="00BE31D8" w:rsidRDefault="00D5267A" w:rsidP="00001A66">
            <w:pPr>
              <w:shd w:val="clear" w:color="auto" w:fill="FFFFFF"/>
              <w:snapToGrid w:val="0"/>
              <w:spacing w:before="34" w:after="34" w:line="240" w:lineRule="atLeast"/>
              <w:ind w:left="5" w:right="5"/>
              <w:rPr>
                <w:rFonts w:ascii="Arial" w:hAnsi="Arial" w:cs="Arial"/>
                <w:sz w:val="22"/>
                <w:szCs w:val="22"/>
              </w:rPr>
            </w:pPr>
            <w:r w:rsidRPr="00BE31D8">
              <w:rPr>
                <w:rFonts w:ascii="Arial" w:hAnsi="Arial" w:cs="Arial"/>
                <w:sz w:val="22"/>
                <w:szCs w:val="22"/>
              </w:rPr>
              <w:t>Rechtsform:</w:t>
            </w:r>
          </w:p>
        </w:tc>
        <w:tc>
          <w:tcPr>
            <w:tcW w:w="4790" w:type="dxa"/>
            <w:tcBorders>
              <w:top w:val="single" w:sz="4" w:space="0" w:color="auto"/>
              <w:left w:val="single" w:sz="4" w:space="0" w:color="auto"/>
              <w:bottom w:val="single" w:sz="4" w:space="0" w:color="auto"/>
              <w:right w:val="single" w:sz="4" w:space="0" w:color="auto"/>
            </w:tcBorders>
            <w:vAlign w:val="center"/>
          </w:tcPr>
          <w:p w14:paraId="3FD97AFC" w14:textId="77777777" w:rsidR="00D5267A" w:rsidRPr="00BE31D8" w:rsidRDefault="00C06C8B"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fldChar w:fldCharType="begin">
                <w:ffData>
                  <w:name w:val="Text5"/>
                  <w:enabled/>
                  <w:calcOnExit w:val="0"/>
                  <w:textInput/>
                </w:ffData>
              </w:fldChar>
            </w:r>
            <w:bookmarkStart w:id="2" w:name="Text5"/>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bookmarkEnd w:id="2"/>
          </w:p>
        </w:tc>
      </w:tr>
      <w:tr w:rsidR="00D5267A" w:rsidRPr="00BE31D8" w14:paraId="7D3416C8" w14:textId="77777777">
        <w:trPr>
          <w:trHeight w:val="370"/>
        </w:trPr>
        <w:tc>
          <w:tcPr>
            <w:tcW w:w="4503" w:type="dxa"/>
            <w:tcBorders>
              <w:top w:val="single" w:sz="4" w:space="0" w:color="auto"/>
              <w:left w:val="single" w:sz="4" w:space="0" w:color="auto"/>
              <w:bottom w:val="single" w:sz="4" w:space="0" w:color="auto"/>
              <w:right w:val="single" w:sz="4" w:space="0" w:color="auto"/>
            </w:tcBorders>
            <w:vAlign w:val="center"/>
          </w:tcPr>
          <w:p w14:paraId="6EEA5F5A" w14:textId="77777777" w:rsidR="008666F1" w:rsidRDefault="00D5267A"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t xml:space="preserve">Geplante Maßnahmen </w:t>
            </w:r>
          </w:p>
          <w:p w14:paraId="3058F615" w14:textId="77777777" w:rsidR="00D5267A" w:rsidRPr="00BE31D8" w:rsidRDefault="00D5267A"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t xml:space="preserve">(was soll </w:t>
            </w:r>
            <w:r w:rsidRPr="00BE31D8">
              <w:rPr>
                <w:rFonts w:ascii="Arial" w:hAnsi="Arial" w:cs="Arial"/>
                <w:i/>
                <w:sz w:val="22"/>
                <w:szCs w:val="22"/>
              </w:rPr>
              <w:t>konkret</w:t>
            </w:r>
            <w:r w:rsidRPr="00BE31D8">
              <w:rPr>
                <w:rFonts w:ascii="Arial" w:hAnsi="Arial" w:cs="Arial"/>
                <w:sz w:val="22"/>
                <w:szCs w:val="22"/>
              </w:rPr>
              <w:t xml:space="preserve"> gemacht werden?):</w:t>
            </w:r>
          </w:p>
        </w:tc>
        <w:tc>
          <w:tcPr>
            <w:tcW w:w="4790" w:type="dxa"/>
            <w:tcBorders>
              <w:top w:val="single" w:sz="4" w:space="0" w:color="auto"/>
              <w:left w:val="single" w:sz="4" w:space="0" w:color="auto"/>
              <w:bottom w:val="single" w:sz="4" w:space="0" w:color="auto"/>
              <w:right w:val="single" w:sz="4" w:space="0" w:color="auto"/>
            </w:tcBorders>
            <w:vAlign w:val="center"/>
          </w:tcPr>
          <w:p w14:paraId="5FE55D2B" w14:textId="77777777" w:rsidR="00D5267A" w:rsidRPr="00BE31D8" w:rsidRDefault="00C06C8B"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fldChar w:fldCharType="begin">
                <w:ffData>
                  <w:name w:val="Text7"/>
                  <w:enabled/>
                  <w:calcOnExit w:val="0"/>
                  <w:textInput/>
                </w:ffData>
              </w:fldChar>
            </w:r>
            <w:bookmarkStart w:id="3" w:name="Text7"/>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bookmarkEnd w:id="3"/>
          </w:p>
        </w:tc>
      </w:tr>
      <w:tr w:rsidR="00D5267A" w:rsidRPr="00BE31D8" w14:paraId="6194FB5D" w14:textId="77777777">
        <w:trPr>
          <w:trHeight w:val="620"/>
        </w:trPr>
        <w:tc>
          <w:tcPr>
            <w:tcW w:w="4503" w:type="dxa"/>
            <w:tcBorders>
              <w:top w:val="single" w:sz="4" w:space="0" w:color="auto"/>
              <w:left w:val="single" w:sz="4" w:space="0" w:color="auto"/>
              <w:bottom w:val="single" w:sz="4" w:space="0" w:color="auto"/>
              <w:right w:val="single" w:sz="4" w:space="0" w:color="auto"/>
            </w:tcBorders>
            <w:vAlign w:val="center"/>
          </w:tcPr>
          <w:p w14:paraId="525AE087" w14:textId="77777777" w:rsidR="00D5267A" w:rsidRPr="00AD1749" w:rsidRDefault="00D5267A"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Projektort:</w:t>
            </w:r>
          </w:p>
          <w:p w14:paraId="03648E36" w14:textId="77777777" w:rsidR="00631CA1" w:rsidRPr="00AD1749" w:rsidRDefault="00631CA1"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(wo soll das Projekt umgesetzt werden?)</w:t>
            </w:r>
          </w:p>
        </w:tc>
        <w:tc>
          <w:tcPr>
            <w:tcW w:w="4790" w:type="dxa"/>
            <w:tcBorders>
              <w:top w:val="single" w:sz="4" w:space="0" w:color="auto"/>
              <w:left w:val="single" w:sz="4" w:space="0" w:color="auto"/>
              <w:bottom w:val="single" w:sz="4" w:space="0" w:color="auto"/>
              <w:right w:val="single" w:sz="4" w:space="0" w:color="auto"/>
            </w:tcBorders>
            <w:vAlign w:val="center"/>
          </w:tcPr>
          <w:p w14:paraId="43B06810"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8"/>
                  <w:enabled/>
                  <w:calcOnExit w:val="0"/>
                  <w:textInput/>
                </w:ffData>
              </w:fldChar>
            </w:r>
            <w:bookmarkStart w:id="4" w:name="Text8"/>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bookmarkEnd w:id="4"/>
          </w:p>
        </w:tc>
      </w:tr>
      <w:tr w:rsidR="00D5267A" w:rsidRPr="00BE31D8" w14:paraId="7269C685" w14:textId="77777777">
        <w:trPr>
          <w:trHeight w:val="569"/>
        </w:trPr>
        <w:tc>
          <w:tcPr>
            <w:tcW w:w="4503" w:type="dxa"/>
            <w:tcBorders>
              <w:top w:val="single" w:sz="4" w:space="0" w:color="auto"/>
              <w:left w:val="single" w:sz="4" w:space="0" w:color="auto"/>
              <w:bottom w:val="single" w:sz="4" w:space="0" w:color="auto"/>
              <w:right w:val="single" w:sz="4" w:space="0" w:color="auto"/>
            </w:tcBorders>
            <w:vAlign w:val="center"/>
          </w:tcPr>
          <w:p w14:paraId="2B7BF88D" w14:textId="77777777" w:rsidR="00631CA1" w:rsidRPr="00AD1749" w:rsidRDefault="00631CA1" w:rsidP="00631CA1">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 xml:space="preserve">Gewünschte </w:t>
            </w:r>
            <w:r w:rsidR="00D5267A" w:rsidRPr="00AD1749">
              <w:rPr>
                <w:rFonts w:ascii="Arial" w:hAnsi="Arial" w:cs="Arial"/>
                <w:sz w:val="22"/>
                <w:szCs w:val="22"/>
              </w:rPr>
              <w:t>Laufzeit</w:t>
            </w:r>
            <w:r w:rsidRPr="00AD1749">
              <w:rPr>
                <w:rFonts w:ascii="Arial" w:hAnsi="Arial" w:cs="Arial"/>
                <w:sz w:val="22"/>
                <w:szCs w:val="22"/>
              </w:rPr>
              <w:t>:</w:t>
            </w:r>
          </w:p>
          <w:p w14:paraId="4DFB03ED" w14:textId="70616B3E" w:rsidR="00D5267A" w:rsidRPr="00AD1749" w:rsidRDefault="00631CA1" w:rsidP="006954B0">
            <w:pPr>
              <w:shd w:val="clear" w:color="auto" w:fill="FFFFFF"/>
              <w:snapToGrid w:val="0"/>
              <w:spacing w:before="34" w:after="34" w:line="240" w:lineRule="atLeast"/>
              <w:rPr>
                <w:rFonts w:ascii="Arial" w:hAnsi="Arial" w:cs="Arial"/>
                <w:sz w:val="22"/>
                <w:szCs w:val="22"/>
              </w:rPr>
            </w:pPr>
            <w:r w:rsidRPr="00AD1749">
              <w:rPr>
                <w:rFonts w:ascii="Arial" w:hAnsi="Arial" w:cs="Arial"/>
                <w:b/>
                <w:sz w:val="22"/>
                <w:szCs w:val="22"/>
              </w:rPr>
              <w:t>Hinweis</w:t>
            </w:r>
            <w:r w:rsidRPr="00AD1749">
              <w:rPr>
                <w:rFonts w:ascii="Arial" w:hAnsi="Arial" w:cs="Arial"/>
                <w:sz w:val="22"/>
                <w:szCs w:val="22"/>
              </w:rPr>
              <w:t xml:space="preserve">: Die Laufzeit bestimmt sich aus Beginn und Ende der geplanten Maßnahmen. </w:t>
            </w:r>
          </w:p>
        </w:tc>
        <w:tc>
          <w:tcPr>
            <w:tcW w:w="4790" w:type="dxa"/>
            <w:tcBorders>
              <w:top w:val="single" w:sz="4" w:space="0" w:color="auto"/>
              <w:left w:val="single" w:sz="4" w:space="0" w:color="auto"/>
              <w:bottom w:val="single" w:sz="4" w:space="0" w:color="auto"/>
              <w:right w:val="single" w:sz="4" w:space="0" w:color="auto"/>
            </w:tcBorders>
            <w:vAlign w:val="center"/>
          </w:tcPr>
          <w:p w14:paraId="31D2789C"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bookmarkStart w:id="5" w:name="Text9"/>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bookmarkEnd w:id="5"/>
          </w:p>
        </w:tc>
      </w:tr>
      <w:tr w:rsidR="00D5267A" w:rsidRPr="00BE31D8" w14:paraId="2E52198A" w14:textId="77777777">
        <w:trPr>
          <w:trHeight w:val="370"/>
        </w:trPr>
        <w:tc>
          <w:tcPr>
            <w:tcW w:w="4503" w:type="dxa"/>
            <w:tcBorders>
              <w:top w:val="single" w:sz="4" w:space="0" w:color="auto"/>
              <w:left w:val="single" w:sz="4" w:space="0" w:color="auto"/>
              <w:bottom w:val="single" w:sz="4" w:space="0" w:color="auto"/>
              <w:right w:val="single" w:sz="4" w:space="0" w:color="auto"/>
            </w:tcBorders>
            <w:vAlign w:val="center"/>
          </w:tcPr>
          <w:p w14:paraId="7E105E5F" w14:textId="37247541" w:rsidR="00D5267A" w:rsidRPr="00AD1749" w:rsidRDefault="00D5267A" w:rsidP="006954B0">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Gesamtausgaben (</w:t>
            </w:r>
            <w:r w:rsidR="0020582B" w:rsidRPr="00AD1749">
              <w:rPr>
                <w:rFonts w:ascii="Arial" w:hAnsi="Arial" w:cs="Arial"/>
                <w:sz w:val="22"/>
                <w:szCs w:val="22"/>
              </w:rPr>
              <w:t>in Euro</w:t>
            </w:r>
            <w:r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55014F75"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D5267A" w:rsidRPr="00BE31D8" w14:paraId="4EADF1AC" w14:textId="77777777">
        <w:trPr>
          <w:trHeight w:val="546"/>
        </w:trPr>
        <w:tc>
          <w:tcPr>
            <w:tcW w:w="4503" w:type="dxa"/>
            <w:tcBorders>
              <w:top w:val="single" w:sz="4" w:space="0" w:color="auto"/>
              <w:left w:val="single" w:sz="4" w:space="0" w:color="auto"/>
              <w:bottom w:val="single" w:sz="4" w:space="0" w:color="auto"/>
              <w:right w:val="single" w:sz="4" w:space="0" w:color="auto"/>
            </w:tcBorders>
            <w:vAlign w:val="center"/>
          </w:tcPr>
          <w:p w14:paraId="1EAA9B67" w14:textId="77777777" w:rsidR="00D5267A" w:rsidRPr="00AD1749" w:rsidRDefault="00631CA1" w:rsidP="00631CA1">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Beantragte Förder</w:t>
            </w:r>
            <w:r w:rsidR="0020582B" w:rsidRPr="00AD1749">
              <w:rPr>
                <w:rFonts w:ascii="Arial" w:hAnsi="Arial" w:cs="Arial"/>
                <w:sz w:val="22"/>
                <w:szCs w:val="22"/>
              </w:rPr>
              <w:t>summe (in Euro</w:t>
            </w:r>
            <w:r w:rsidR="00D5267A"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121870D9"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D5267A" w:rsidRPr="00BE31D8" w14:paraId="2AB00053" w14:textId="77777777">
        <w:trPr>
          <w:trHeight w:val="568"/>
        </w:trPr>
        <w:tc>
          <w:tcPr>
            <w:tcW w:w="4503" w:type="dxa"/>
            <w:tcBorders>
              <w:top w:val="single" w:sz="4" w:space="0" w:color="auto"/>
              <w:left w:val="single" w:sz="4" w:space="0" w:color="auto"/>
              <w:bottom w:val="single" w:sz="4" w:space="0" w:color="auto"/>
              <w:right w:val="single" w:sz="4" w:space="0" w:color="auto"/>
            </w:tcBorders>
            <w:vAlign w:val="center"/>
          </w:tcPr>
          <w:p w14:paraId="021D4036" w14:textId="77777777" w:rsidR="00D5267A" w:rsidRPr="00AD1749" w:rsidRDefault="00631CA1"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 xml:space="preserve">Vorhandene </w:t>
            </w:r>
            <w:r w:rsidR="0020582B" w:rsidRPr="00AD1749">
              <w:rPr>
                <w:rFonts w:ascii="Arial" w:hAnsi="Arial" w:cs="Arial"/>
                <w:sz w:val="22"/>
                <w:szCs w:val="22"/>
              </w:rPr>
              <w:t xml:space="preserve">Drittmittel (in Euro, </w:t>
            </w:r>
            <w:r w:rsidRPr="00AD1749">
              <w:rPr>
                <w:rFonts w:ascii="Arial" w:hAnsi="Arial" w:cs="Arial"/>
                <w:sz w:val="22"/>
                <w:szCs w:val="22"/>
              </w:rPr>
              <w:t xml:space="preserve">ggf. </w:t>
            </w:r>
            <w:r w:rsidR="0020582B" w:rsidRPr="00AD1749">
              <w:rPr>
                <w:rFonts w:ascii="Arial" w:hAnsi="Arial" w:cs="Arial"/>
                <w:sz w:val="22"/>
                <w:szCs w:val="22"/>
              </w:rPr>
              <w:t>mit Namen der Drittmittelgeber</w:t>
            </w:r>
            <w:r w:rsidR="00D5267A"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3734FA3C" w14:textId="77777777" w:rsidR="00631CA1" w:rsidRPr="00AD1749" w:rsidRDefault="00631CA1" w:rsidP="00631CA1">
            <w:pPr>
              <w:shd w:val="clear" w:color="auto" w:fill="FFFFFF"/>
              <w:tabs>
                <w:tab w:val="left" w:pos="945"/>
              </w:tabs>
              <w:snapToGrid w:val="0"/>
              <w:spacing w:before="34" w:after="34" w:line="240" w:lineRule="atLeast"/>
              <w:rPr>
                <w:rFonts w:ascii="Arial" w:hAnsi="Arial" w:cs="Arial"/>
                <w:sz w:val="22"/>
                <w:szCs w:val="22"/>
              </w:rPr>
            </w:pPr>
            <w:r w:rsidRPr="00AD1749">
              <w:rPr>
                <w:rFonts w:ascii="Arial" w:hAnsi="Arial" w:cs="Arial"/>
                <w:sz w:val="22"/>
                <w:szCs w:val="22"/>
              </w:rPr>
              <w:t xml:space="preserve">ja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ab/>
              <w:t xml:space="preserve">nein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 xml:space="preserve"> </w:t>
            </w:r>
          </w:p>
          <w:p w14:paraId="0670A67F"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D5267A" w:rsidRPr="00BE31D8" w14:paraId="5222011E" w14:textId="77777777">
        <w:trPr>
          <w:trHeight w:val="562"/>
        </w:trPr>
        <w:tc>
          <w:tcPr>
            <w:tcW w:w="4503" w:type="dxa"/>
            <w:tcBorders>
              <w:top w:val="single" w:sz="4" w:space="0" w:color="auto"/>
              <w:left w:val="single" w:sz="4" w:space="0" w:color="auto"/>
              <w:bottom w:val="single" w:sz="4" w:space="0" w:color="auto"/>
              <w:right w:val="single" w:sz="4" w:space="0" w:color="auto"/>
            </w:tcBorders>
            <w:vAlign w:val="center"/>
          </w:tcPr>
          <w:p w14:paraId="3D092DBE" w14:textId="77777777" w:rsidR="0020582B" w:rsidRPr="00AD1749" w:rsidRDefault="0020582B" w:rsidP="00BC3D05">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Finanzielle Eigenmittel (in Euro</w:t>
            </w:r>
            <w:r w:rsidR="00D5267A"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242CB7B4" w14:textId="77777777" w:rsidR="00631CA1" w:rsidRPr="00AD1749" w:rsidRDefault="00631CA1" w:rsidP="00631CA1">
            <w:pPr>
              <w:shd w:val="clear" w:color="auto" w:fill="FFFFFF"/>
              <w:tabs>
                <w:tab w:val="left" w:pos="945"/>
              </w:tabs>
              <w:snapToGrid w:val="0"/>
              <w:spacing w:before="34" w:after="34" w:line="240" w:lineRule="atLeast"/>
              <w:rPr>
                <w:rFonts w:ascii="Arial" w:hAnsi="Arial" w:cs="Arial"/>
                <w:sz w:val="22"/>
                <w:szCs w:val="22"/>
              </w:rPr>
            </w:pPr>
            <w:r w:rsidRPr="00AD1749">
              <w:rPr>
                <w:rFonts w:ascii="Arial" w:hAnsi="Arial" w:cs="Arial"/>
                <w:sz w:val="22"/>
                <w:szCs w:val="22"/>
              </w:rPr>
              <w:t xml:space="preserve">ja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ab/>
              <w:t xml:space="preserve">nein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 xml:space="preserve"> </w:t>
            </w:r>
          </w:p>
          <w:p w14:paraId="62903A86"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A607C3" w:rsidRPr="00BE31D8" w14:paraId="164CA316" w14:textId="77777777">
        <w:trPr>
          <w:trHeight w:val="556"/>
        </w:trPr>
        <w:tc>
          <w:tcPr>
            <w:tcW w:w="4503" w:type="dxa"/>
            <w:tcBorders>
              <w:top w:val="single" w:sz="4" w:space="0" w:color="auto"/>
              <w:left w:val="single" w:sz="4" w:space="0" w:color="auto"/>
              <w:bottom w:val="single" w:sz="4" w:space="0" w:color="auto"/>
              <w:right w:val="single" w:sz="4" w:space="0" w:color="auto"/>
            </w:tcBorders>
            <w:vAlign w:val="center"/>
          </w:tcPr>
          <w:p w14:paraId="66E3A1D5" w14:textId="34036947" w:rsidR="00A607C3" w:rsidRPr="00BC6058" w:rsidRDefault="00A607C3" w:rsidP="00A607C3">
            <w:pPr>
              <w:pStyle w:val="Textkrper-Einzug31"/>
              <w:shd w:val="clear" w:color="auto" w:fill="FFFFFF"/>
              <w:snapToGrid w:val="0"/>
              <w:spacing w:before="34" w:after="34" w:line="240" w:lineRule="atLeast"/>
              <w:ind w:firstLine="0"/>
              <w:rPr>
                <w:sz w:val="22"/>
                <w:szCs w:val="22"/>
              </w:rPr>
            </w:pPr>
            <w:r w:rsidRPr="00324BAB">
              <w:rPr>
                <w:sz w:val="22"/>
                <w:szCs w:val="22"/>
              </w:rPr>
              <w:t xml:space="preserve">Hiermit versichere ich, dass keine Doppelförderung für gleiche </w:t>
            </w:r>
            <w:proofErr w:type="spellStart"/>
            <w:r w:rsidRPr="00324BAB">
              <w:rPr>
                <w:sz w:val="22"/>
                <w:szCs w:val="22"/>
              </w:rPr>
              <w:t>Maßnahmebestandteile</w:t>
            </w:r>
            <w:proofErr w:type="spellEnd"/>
            <w:r w:rsidRPr="00324BAB">
              <w:rPr>
                <w:sz w:val="22"/>
                <w:szCs w:val="22"/>
              </w:rPr>
              <w:t xml:space="preserve"> vorliegt.</w:t>
            </w:r>
          </w:p>
        </w:tc>
        <w:tc>
          <w:tcPr>
            <w:tcW w:w="4790" w:type="dxa"/>
            <w:tcBorders>
              <w:top w:val="single" w:sz="4" w:space="0" w:color="auto"/>
              <w:left w:val="single" w:sz="4" w:space="0" w:color="auto"/>
              <w:bottom w:val="single" w:sz="4" w:space="0" w:color="auto"/>
              <w:right w:val="single" w:sz="4" w:space="0" w:color="auto"/>
            </w:tcBorders>
            <w:vAlign w:val="center"/>
          </w:tcPr>
          <w:p w14:paraId="45C449B6" w14:textId="01EA8903" w:rsidR="00A607C3" w:rsidRPr="00FD346B" w:rsidRDefault="00A607C3" w:rsidP="00A607C3">
            <w:pPr>
              <w:shd w:val="clear" w:color="auto" w:fill="FFFFFF"/>
              <w:tabs>
                <w:tab w:val="left" w:pos="945"/>
              </w:tabs>
              <w:snapToGrid w:val="0"/>
              <w:spacing w:before="34" w:after="34" w:line="240" w:lineRule="atLeast"/>
              <w:rPr>
                <w:rFonts w:ascii="Arial" w:hAnsi="Arial" w:cs="Arial"/>
                <w:sz w:val="22"/>
                <w:szCs w:val="22"/>
              </w:rPr>
            </w:pPr>
            <w:r w:rsidRPr="00324BAB">
              <w:rPr>
                <w:rFonts w:ascii="Arial" w:hAnsi="Arial" w:cs="Arial"/>
                <w:sz w:val="22"/>
                <w:szCs w:val="22"/>
              </w:rPr>
              <w:t xml:space="preserve">ja </w:t>
            </w:r>
            <w:r w:rsidRPr="00324BAB">
              <w:rPr>
                <w:rFonts w:ascii="Arial" w:hAnsi="Arial" w:cs="Arial"/>
                <w:sz w:val="22"/>
                <w:szCs w:val="22"/>
              </w:rPr>
              <w:fldChar w:fldCharType="begin">
                <w:ffData>
                  <w:name w:val="Kontrollkästchen1"/>
                  <w:enabled/>
                  <w:calcOnExit w:val="0"/>
                  <w:checkBox>
                    <w:sizeAuto/>
                    <w:default w:val="0"/>
                    <w:checked w:val="0"/>
                  </w:checkBox>
                </w:ffData>
              </w:fldChar>
            </w:r>
            <w:r w:rsidRPr="00324BA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324BAB">
              <w:rPr>
                <w:rFonts w:ascii="Arial" w:hAnsi="Arial" w:cs="Arial"/>
                <w:sz w:val="22"/>
                <w:szCs w:val="22"/>
              </w:rPr>
              <w:fldChar w:fldCharType="end"/>
            </w:r>
            <w:r w:rsidRPr="00324BAB">
              <w:rPr>
                <w:rFonts w:ascii="Arial" w:hAnsi="Arial" w:cs="Arial"/>
                <w:sz w:val="22"/>
                <w:szCs w:val="22"/>
              </w:rPr>
              <w:tab/>
              <w:t xml:space="preserve">nein </w:t>
            </w:r>
            <w:r w:rsidRPr="00324BAB">
              <w:rPr>
                <w:rFonts w:ascii="Arial" w:hAnsi="Arial" w:cs="Arial"/>
                <w:sz w:val="22"/>
                <w:szCs w:val="22"/>
              </w:rPr>
              <w:fldChar w:fldCharType="begin">
                <w:ffData>
                  <w:name w:val="Kontrollkästchen1"/>
                  <w:enabled/>
                  <w:calcOnExit w:val="0"/>
                  <w:checkBox>
                    <w:sizeAuto/>
                    <w:default w:val="0"/>
                    <w:checked w:val="0"/>
                  </w:checkBox>
                </w:ffData>
              </w:fldChar>
            </w:r>
            <w:r w:rsidRPr="00324BA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324BAB">
              <w:rPr>
                <w:rFonts w:ascii="Arial" w:hAnsi="Arial" w:cs="Arial"/>
                <w:sz w:val="22"/>
                <w:szCs w:val="22"/>
              </w:rPr>
              <w:fldChar w:fldCharType="end"/>
            </w:r>
            <w:r w:rsidRPr="00324BAB">
              <w:rPr>
                <w:rFonts w:ascii="Arial" w:hAnsi="Arial" w:cs="Arial"/>
                <w:sz w:val="22"/>
                <w:szCs w:val="22"/>
              </w:rPr>
              <w:t xml:space="preserve"> </w:t>
            </w:r>
          </w:p>
        </w:tc>
      </w:tr>
      <w:tr w:rsidR="00A607C3" w:rsidRPr="00BE31D8" w14:paraId="19749173" w14:textId="77777777">
        <w:trPr>
          <w:trHeight w:val="556"/>
        </w:trPr>
        <w:tc>
          <w:tcPr>
            <w:tcW w:w="4503" w:type="dxa"/>
            <w:tcBorders>
              <w:top w:val="single" w:sz="4" w:space="0" w:color="auto"/>
              <w:left w:val="single" w:sz="4" w:space="0" w:color="auto"/>
              <w:bottom w:val="single" w:sz="4" w:space="0" w:color="auto"/>
              <w:right w:val="single" w:sz="4" w:space="0" w:color="auto"/>
            </w:tcBorders>
            <w:vAlign w:val="center"/>
          </w:tcPr>
          <w:p w14:paraId="03818213" w14:textId="77777777" w:rsidR="00A607C3" w:rsidRPr="00BC6058" w:rsidRDefault="00A607C3" w:rsidP="00A607C3">
            <w:pPr>
              <w:pStyle w:val="Textkrper-Einzug31"/>
              <w:shd w:val="clear" w:color="auto" w:fill="FFFFFF"/>
              <w:snapToGrid w:val="0"/>
              <w:spacing w:before="34" w:after="34" w:line="240" w:lineRule="atLeast"/>
              <w:ind w:firstLine="0"/>
              <w:rPr>
                <w:sz w:val="22"/>
                <w:szCs w:val="22"/>
              </w:rPr>
            </w:pPr>
            <w:r w:rsidRPr="00BC6058">
              <w:rPr>
                <w:sz w:val="22"/>
                <w:szCs w:val="22"/>
              </w:rPr>
              <w:t>Ist die Gesamtfinanzierung für das Projekt einschließlich Folgeausgaben zur Erhaltung der Projektziele sichergestellt?</w:t>
            </w:r>
          </w:p>
        </w:tc>
        <w:tc>
          <w:tcPr>
            <w:tcW w:w="4790" w:type="dxa"/>
            <w:tcBorders>
              <w:top w:val="single" w:sz="4" w:space="0" w:color="auto"/>
              <w:left w:val="single" w:sz="4" w:space="0" w:color="auto"/>
              <w:bottom w:val="single" w:sz="4" w:space="0" w:color="auto"/>
              <w:right w:val="single" w:sz="4" w:space="0" w:color="auto"/>
            </w:tcBorders>
            <w:vAlign w:val="center"/>
          </w:tcPr>
          <w:p w14:paraId="1A67C16F" w14:textId="77777777" w:rsidR="00A607C3" w:rsidRPr="00FD346B" w:rsidRDefault="00A607C3" w:rsidP="00A607C3">
            <w:pPr>
              <w:shd w:val="clear" w:color="auto" w:fill="FFFFFF"/>
              <w:tabs>
                <w:tab w:val="left" w:pos="945"/>
              </w:tabs>
              <w:snapToGrid w:val="0"/>
              <w:spacing w:before="34" w:after="34" w:line="240" w:lineRule="atLeast"/>
              <w:rPr>
                <w:rFonts w:ascii="Arial" w:hAnsi="Arial" w:cs="Arial"/>
                <w:sz w:val="22"/>
                <w:szCs w:val="22"/>
              </w:rPr>
            </w:pPr>
            <w:r w:rsidRPr="00FD346B">
              <w:rPr>
                <w:rFonts w:ascii="Arial" w:hAnsi="Arial" w:cs="Arial"/>
                <w:sz w:val="22"/>
                <w:szCs w:val="22"/>
              </w:rPr>
              <w:t xml:space="preserve">ja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ab/>
              <w:t xml:space="preserve">nein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 xml:space="preserve"> </w:t>
            </w:r>
          </w:p>
        </w:tc>
      </w:tr>
      <w:tr w:rsidR="00A607C3" w:rsidRPr="00BE31D8" w14:paraId="6588F33D" w14:textId="77777777">
        <w:trPr>
          <w:trHeight w:val="554"/>
        </w:trPr>
        <w:tc>
          <w:tcPr>
            <w:tcW w:w="4503" w:type="dxa"/>
            <w:tcBorders>
              <w:top w:val="single" w:sz="4" w:space="0" w:color="auto"/>
              <w:left w:val="single" w:sz="4" w:space="0" w:color="auto"/>
              <w:bottom w:val="single" w:sz="4" w:space="0" w:color="auto"/>
              <w:right w:val="single" w:sz="4" w:space="0" w:color="auto"/>
            </w:tcBorders>
            <w:vAlign w:val="center"/>
          </w:tcPr>
          <w:p w14:paraId="37DCC938" w14:textId="77777777" w:rsidR="00A607C3" w:rsidRPr="00FD346B" w:rsidRDefault="00A607C3" w:rsidP="00A607C3">
            <w:pPr>
              <w:pStyle w:val="Textkrper-Einzug31"/>
              <w:shd w:val="clear" w:color="auto" w:fill="FFFFFF"/>
              <w:snapToGrid w:val="0"/>
              <w:spacing w:before="34" w:after="34" w:line="240" w:lineRule="atLeast"/>
              <w:ind w:firstLine="0"/>
              <w:rPr>
                <w:sz w:val="22"/>
                <w:szCs w:val="22"/>
              </w:rPr>
            </w:pPr>
            <w:r w:rsidRPr="00FD346B">
              <w:rPr>
                <w:sz w:val="22"/>
                <w:szCs w:val="22"/>
              </w:rPr>
              <w:t>Wurde das Projekt bereits begonnen?</w:t>
            </w:r>
          </w:p>
          <w:p w14:paraId="4EFC86E1" w14:textId="7321DD51" w:rsidR="00A607C3" w:rsidRDefault="00A607C3" w:rsidP="00A607C3">
            <w:pPr>
              <w:pStyle w:val="Textkrper-Einzug31"/>
              <w:shd w:val="clear" w:color="auto" w:fill="FFFFFF"/>
              <w:snapToGrid w:val="0"/>
              <w:spacing w:before="34" w:after="34" w:line="240" w:lineRule="atLeast"/>
              <w:ind w:firstLine="0"/>
              <w:rPr>
                <w:sz w:val="22"/>
                <w:szCs w:val="22"/>
              </w:rPr>
            </w:pPr>
            <w:r w:rsidRPr="00FD346B">
              <w:rPr>
                <w:b/>
                <w:sz w:val="22"/>
                <w:szCs w:val="22"/>
              </w:rPr>
              <w:t>Hinweis</w:t>
            </w:r>
            <w:r w:rsidRPr="00FD346B">
              <w:rPr>
                <w:sz w:val="22"/>
                <w:szCs w:val="22"/>
              </w:rPr>
              <w:t xml:space="preserve">: Vorbereitende Arbeiten, die nicht unmittelbar zum Projekt gehören und in den Gesamtausgaben des Projekts nicht enthalten sind, zählen nicht als </w:t>
            </w:r>
            <w:proofErr w:type="spellStart"/>
            <w:r w:rsidRPr="00FD346B">
              <w:rPr>
                <w:sz w:val="22"/>
                <w:szCs w:val="22"/>
              </w:rPr>
              <w:t>Maßnahmebeginn</w:t>
            </w:r>
            <w:proofErr w:type="spellEnd"/>
            <w:r w:rsidRPr="00FD346B">
              <w:rPr>
                <w:sz w:val="22"/>
                <w:szCs w:val="22"/>
              </w:rPr>
              <w:t xml:space="preserve">. </w:t>
            </w:r>
          </w:p>
          <w:p w14:paraId="2C202B6F" w14:textId="669A780D" w:rsidR="00A607C3" w:rsidRPr="00FD346B" w:rsidRDefault="00A607C3" w:rsidP="00A607C3">
            <w:pPr>
              <w:pStyle w:val="Textkrper-Einzug31"/>
              <w:shd w:val="clear" w:color="auto" w:fill="FFFFFF"/>
              <w:snapToGrid w:val="0"/>
              <w:spacing w:before="34" w:after="34" w:line="240" w:lineRule="atLeast"/>
              <w:ind w:firstLine="0"/>
              <w:rPr>
                <w:sz w:val="22"/>
                <w:szCs w:val="22"/>
              </w:rPr>
            </w:pPr>
          </w:p>
        </w:tc>
        <w:tc>
          <w:tcPr>
            <w:tcW w:w="4790" w:type="dxa"/>
            <w:tcBorders>
              <w:top w:val="single" w:sz="4" w:space="0" w:color="auto"/>
              <w:left w:val="single" w:sz="4" w:space="0" w:color="auto"/>
              <w:bottom w:val="single" w:sz="4" w:space="0" w:color="auto"/>
              <w:right w:val="single" w:sz="4" w:space="0" w:color="auto"/>
            </w:tcBorders>
            <w:vAlign w:val="center"/>
          </w:tcPr>
          <w:p w14:paraId="692EFCBD" w14:textId="77777777" w:rsidR="00A607C3" w:rsidRPr="00FD346B" w:rsidRDefault="00A607C3" w:rsidP="00A607C3">
            <w:pPr>
              <w:shd w:val="clear" w:color="auto" w:fill="FFFFFF"/>
              <w:tabs>
                <w:tab w:val="left" w:pos="945"/>
              </w:tabs>
              <w:snapToGrid w:val="0"/>
              <w:spacing w:before="34" w:after="34" w:line="240" w:lineRule="atLeast"/>
              <w:rPr>
                <w:rFonts w:ascii="Arial" w:hAnsi="Arial" w:cs="Arial"/>
                <w:sz w:val="22"/>
                <w:szCs w:val="22"/>
              </w:rPr>
            </w:pPr>
            <w:r w:rsidRPr="00FD346B">
              <w:rPr>
                <w:rFonts w:ascii="Arial" w:hAnsi="Arial" w:cs="Arial"/>
                <w:sz w:val="22"/>
                <w:szCs w:val="22"/>
              </w:rPr>
              <w:t xml:space="preserve">ja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ab/>
              <w:t xml:space="preserve">nein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 xml:space="preserve"> </w:t>
            </w:r>
          </w:p>
          <w:p w14:paraId="31F90F7E" w14:textId="77777777" w:rsidR="00A607C3" w:rsidRDefault="00A607C3" w:rsidP="00A607C3">
            <w:pPr>
              <w:shd w:val="clear" w:color="auto" w:fill="FFFFFF"/>
              <w:snapToGrid w:val="0"/>
              <w:spacing w:before="34" w:after="34" w:line="240" w:lineRule="atLeast"/>
              <w:rPr>
                <w:rFonts w:ascii="Arial" w:hAnsi="Arial" w:cs="Arial"/>
                <w:sz w:val="22"/>
                <w:szCs w:val="22"/>
              </w:rPr>
            </w:pPr>
          </w:p>
          <w:p w14:paraId="4AA2E070" w14:textId="6D92C0BD" w:rsidR="00A607C3" w:rsidRPr="00FD346B" w:rsidRDefault="00A607C3" w:rsidP="00A607C3">
            <w:pPr>
              <w:shd w:val="clear" w:color="auto" w:fill="FFFFFF"/>
              <w:snapToGrid w:val="0"/>
              <w:spacing w:before="34" w:after="34" w:line="240" w:lineRule="atLeast"/>
              <w:rPr>
                <w:rFonts w:ascii="Arial" w:hAnsi="Arial" w:cs="Arial"/>
                <w:sz w:val="22"/>
                <w:szCs w:val="22"/>
              </w:rPr>
            </w:pPr>
            <w:r>
              <w:rPr>
                <w:rFonts w:ascii="Arial" w:hAnsi="Arial" w:cs="Arial"/>
                <w:sz w:val="22"/>
                <w:szCs w:val="22"/>
              </w:rPr>
              <w:t>Weitere Informationen unter Punkt 5.5</w:t>
            </w:r>
          </w:p>
        </w:tc>
      </w:tr>
      <w:tr w:rsidR="00A607C3" w:rsidRPr="00BE31D8" w14:paraId="333F2492" w14:textId="77777777">
        <w:trPr>
          <w:trHeight w:val="554"/>
        </w:trPr>
        <w:tc>
          <w:tcPr>
            <w:tcW w:w="4503" w:type="dxa"/>
            <w:tcBorders>
              <w:top w:val="single" w:sz="4" w:space="0" w:color="auto"/>
              <w:left w:val="single" w:sz="4" w:space="0" w:color="auto"/>
              <w:bottom w:val="single" w:sz="4" w:space="0" w:color="auto"/>
              <w:right w:val="single" w:sz="4" w:space="0" w:color="auto"/>
            </w:tcBorders>
            <w:vAlign w:val="center"/>
          </w:tcPr>
          <w:p w14:paraId="6D46670D" w14:textId="147A85FB" w:rsidR="00A607C3" w:rsidRDefault="00A607C3" w:rsidP="00A607C3">
            <w:pPr>
              <w:pStyle w:val="Textkrper-Einzug31"/>
              <w:shd w:val="clear" w:color="auto" w:fill="FFFFFF"/>
              <w:snapToGrid w:val="0"/>
              <w:spacing w:before="34" w:after="34" w:line="240" w:lineRule="atLeast"/>
              <w:ind w:firstLine="0"/>
              <w:rPr>
                <w:sz w:val="22"/>
                <w:szCs w:val="22"/>
              </w:rPr>
            </w:pPr>
            <w:r>
              <w:rPr>
                <w:sz w:val="22"/>
                <w:szCs w:val="22"/>
              </w:rPr>
              <w:t>Aus welchen Gründen unterrichtet Ihre Organisation Polnisch als Herkunftssprache?</w:t>
            </w:r>
          </w:p>
          <w:p w14:paraId="042C1D64"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3C66F4E3"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778A309B" w14:textId="211EB578" w:rsidR="00A607C3" w:rsidRDefault="00A607C3" w:rsidP="00A607C3">
            <w:pPr>
              <w:pStyle w:val="Textkrper-Einzug31"/>
              <w:shd w:val="clear" w:color="auto" w:fill="FFFFFF"/>
              <w:snapToGrid w:val="0"/>
              <w:spacing w:before="34" w:after="34" w:line="240" w:lineRule="atLeast"/>
              <w:ind w:firstLine="0"/>
              <w:rPr>
                <w:sz w:val="22"/>
                <w:szCs w:val="22"/>
              </w:rPr>
            </w:pPr>
          </w:p>
          <w:p w14:paraId="32248D71"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51FB5EF9"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37DBD7EC" w14:textId="1D1F39DC" w:rsidR="00A607C3" w:rsidRPr="00BA5B46" w:rsidRDefault="00A607C3" w:rsidP="00A607C3">
            <w:pPr>
              <w:pStyle w:val="Textkrper-Einzug31"/>
              <w:shd w:val="clear" w:color="auto" w:fill="FFFFFF"/>
              <w:snapToGrid w:val="0"/>
              <w:spacing w:before="34" w:after="34" w:line="240" w:lineRule="atLeast"/>
              <w:ind w:firstLine="0"/>
              <w:rPr>
                <w:sz w:val="22"/>
                <w:szCs w:val="22"/>
              </w:rPr>
            </w:pPr>
          </w:p>
        </w:tc>
        <w:tc>
          <w:tcPr>
            <w:tcW w:w="4790" w:type="dxa"/>
            <w:tcBorders>
              <w:top w:val="single" w:sz="4" w:space="0" w:color="auto"/>
              <w:left w:val="single" w:sz="4" w:space="0" w:color="auto"/>
              <w:bottom w:val="single" w:sz="4" w:space="0" w:color="auto"/>
              <w:right w:val="single" w:sz="4" w:space="0" w:color="auto"/>
            </w:tcBorders>
            <w:vAlign w:val="center"/>
          </w:tcPr>
          <w:p w14:paraId="07F73F2C" w14:textId="77777777" w:rsidR="00A607C3" w:rsidRPr="00BA5B46" w:rsidRDefault="00A607C3" w:rsidP="00A607C3">
            <w:pPr>
              <w:tabs>
                <w:tab w:val="left" w:pos="426"/>
                <w:tab w:val="left" w:pos="846"/>
                <w:tab w:val="left" w:pos="7513"/>
                <w:tab w:val="left" w:pos="8222"/>
              </w:tabs>
              <w:spacing w:before="34" w:after="34" w:line="240" w:lineRule="atLeast"/>
              <w:ind w:left="426" w:hanging="426"/>
              <w:rPr>
                <w:rFonts w:ascii="Arial" w:hAnsi="Arial" w:cs="Arial"/>
                <w:sz w:val="22"/>
                <w:szCs w:val="22"/>
              </w:rPr>
            </w:pPr>
            <w:r w:rsidRPr="00BA5B46">
              <w:rPr>
                <w:rFonts w:ascii="Arial" w:hAnsi="Arial" w:cs="Arial"/>
                <w:sz w:val="22"/>
                <w:szCs w:val="22"/>
              </w:rPr>
              <w:fldChar w:fldCharType="begin">
                <w:ffData>
                  <w:name w:val=""/>
                  <w:enabled/>
                  <w:calcOnExit w:val="0"/>
                  <w:textInput/>
                </w:ffData>
              </w:fldChar>
            </w:r>
            <w:r w:rsidRPr="00BA5B46">
              <w:rPr>
                <w:rFonts w:ascii="Arial" w:hAnsi="Arial" w:cs="Arial"/>
                <w:sz w:val="22"/>
                <w:szCs w:val="22"/>
              </w:rPr>
              <w:instrText xml:space="preserve"> FORMTEXT </w:instrText>
            </w:r>
            <w:r w:rsidRPr="00BA5B46">
              <w:rPr>
                <w:rFonts w:ascii="Arial" w:hAnsi="Arial" w:cs="Arial"/>
                <w:sz w:val="22"/>
                <w:szCs w:val="22"/>
              </w:rPr>
            </w:r>
            <w:r w:rsidRPr="00BA5B46">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Pr="00BA5B46">
              <w:rPr>
                <w:rFonts w:ascii="Arial" w:hAnsi="Arial" w:cs="Arial"/>
                <w:sz w:val="22"/>
                <w:szCs w:val="22"/>
              </w:rPr>
              <w:fldChar w:fldCharType="end"/>
            </w:r>
          </w:p>
        </w:tc>
      </w:tr>
    </w:tbl>
    <w:p w14:paraId="186AC79D" w14:textId="1684CB23" w:rsidR="00D5267A" w:rsidRDefault="00D5267A" w:rsidP="00BE31D8">
      <w:pPr>
        <w:rPr>
          <w:rFonts w:ascii="Arial" w:hAnsi="Arial" w:cs="Arial"/>
        </w:rPr>
      </w:pPr>
    </w:p>
    <w:p w14:paraId="6A722098" w14:textId="77777777" w:rsidR="00D5267A" w:rsidRDefault="00D5267A">
      <w:pPr>
        <w:pStyle w:val="Titel"/>
        <w:shd w:val="clear" w:color="auto" w:fill="FFFFFF"/>
        <w:jc w:val="left"/>
        <w:rPr>
          <w:rFonts w:ascii="Arial" w:hAnsi="Arial" w:cs="Arial"/>
          <w:b w:val="0"/>
          <w:bCs w:val="0"/>
          <w:sz w:val="22"/>
          <w:szCs w:val="22"/>
        </w:rPr>
      </w:pPr>
    </w:p>
    <w:p w14:paraId="37595D62" w14:textId="77777777" w:rsidR="00D5267A" w:rsidRDefault="00D5267A">
      <w:pPr>
        <w:pStyle w:val="Textkrper-Zeileneinzug"/>
        <w:pBdr>
          <w:top w:val="none" w:sz="0" w:space="0" w:color="auto"/>
          <w:left w:val="none" w:sz="0" w:space="0" w:color="auto"/>
          <w:bottom w:val="none" w:sz="0" w:space="0" w:color="auto"/>
          <w:right w:val="none" w:sz="0" w:space="0" w:color="auto"/>
        </w:pBdr>
        <w:shd w:val="clear" w:color="auto" w:fill="FFFFFF"/>
        <w:tabs>
          <w:tab w:val="left" w:pos="142"/>
        </w:tabs>
        <w:spacing w:line="260" w:lineRule="exact"/>
        <w:ind w:left="0"/>
        <w:rPr>
          <w:rFonts w:ascii="Arial" w:hAnsi="Arial" w:cs="Arial"/>
          <w:shd w:val="clear" w:color="auto" w:fill="C0C0C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8E6B2D" w:rsidRPr="00BC6058" w14:paraId="3CDA0059" w14:textId="77777777" w:rsidTr="003B1E1A">
        <w:trPr>
          <w:trHeight w:val="624"/>
        </w:trPr>
        <w:tc>
          <w:tcPr>
            <w:tcW w:w="9211" w:type="dxa"/>
            <w:tcBorders>
              <w:bottom w:val="single" w:sz="4" w:space="0" w:color="auto"/>
            </w:tcBorders>
            <w:shd w:val="clear" w:color="auto" w:fill="auto"/>
            <w:vAlign w:val="center"/>
          </w:tcPr>
          <w:p w14:paraId="0E4A8852" w14:textId="07CF8871" w:rsidR="008441DF" w:rsidRDefault="008441DF" w:rsidP="00207AEB">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r>
              <w:rPr>
                <w:rFonts w:ascii="Arial" w:hAnsi="Arial" w:cs="Arial"/>
                <w:u w:val="single"/>
              </w:rPr>
              <w:t>Angaben</w:t>
            </w:r>
            <w:r w:rsidR="004E300C">
              <w:rPr>
                <w:rFonts w:ascii="Arial" w:hAnsi="Arial" w:cs="Arial"/>
                <w:u w:val="single"/>
              </w:rPr>
              <w:t xml:space="preserve"> zum</w:t>
            </w:r>
            <w:r>
              <w:rPr>
                <w:rFonts w:ascii="Arial" w:hAnsi="Arial" w:cs="Arial"/>
                <w:u w:val="single"/>
              </w:rPr>
              <w:t xml:space="preserve"> </w:t>
            </w:r>
            <w:r w:rsidR="008E6B2D" w:rsidRPr="00BC6058">
              <w:rPr>
                <w:rFonts w:ascii="Arial" w:hAnsi="Arial" w:cs="Arial"/>
                <w:u w:val="single"/>
              </w:rPr>
              <w:t>Antra</w:t>
            </w:r>
            <w:r w:rsidR="006954B0">
              <w:rPr>
                <w:rFonts w:ascii="Arial" w:hAnsi="Arial" w:cs="Arial"/>
                <w:u w:val="single"/>
              </w:rPr>
              <w:t>gsteller</w:t>
            </w:r>
            <w:r w:rsidR="00207AEB">
              <w:rPr>
                <w:rFonts w:ascii="Arial" w:hAnsi="Arial" w:cs="Arial"/>
                <w:u w:val="single"/>
              </w:rPr>
              <w:t xml:space="preserve"> (Name der Organisation, Anschrift, </w:t>
            </w:r>
            <w:proofErr w:type="spellStart"/>
            <w:r w:rsidR="00207AEB">
              <w:rPr>
                <w:rFonts w:ascii="Arial" w:hAnsi="Arial" w:cs="Arial"/>
                <w:u w:val="single"/>
              </w:rPr>
              <w:t>Tel.Nr</w:t>
            </w:r>
            <w:proofErr w:type="spellEnd"/>
            <w:r w:rsidR="00207AEB">
              <w:rPr>
                <w:rFonts w:ascii="Arial" w:hAnsi="Arial" w:cs="Arial"/>
                <w:u w:val="single"/>
              </w:rPr>
              <w:t>.)</w:t>
            </w:r>
            <w:r w:rsidR="00207AEB">
              <w:rPr>
                <w:rFonts w:ascii="Arial" w:hAnsi="Arial" w:cs="Arial"/>
              </w:rPr>
              <w:t xml:space="preserve">: </w:t>
            </w:r>
          </w:p>
          <w:p w14:paraId="56103331" w14:textId="5BD17A37" w:rsidR="00207AEB" w:rsidRDefault="00207AEB" w:rsidP="00207AEB">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r w:rsidRPr="00BE31D8">
              <w:rPr>
                <w:rFonts w:ascii="Arial" w:hAnsi="Arial" w:cs="Arial"/>
              </w:rPr>
              <w:fldChar w:fldCharType="begin">
                <w:ffData>
                  <w:name w:val="Text9"/>
                  <w:enabled/>
                  <w:calcOnExit w:val="0"/>
                  <w:textInput/>
                </w:ffData>
              </w:fldChar>
            </w:r>
            <w:r w:rsidRPr="00BE31D8">
              <w:rPr>
                <w:rFonts w:ascii="Arial" w:hAnsi="Arial" w:cs="Arial"/>
              </w:rPr>
              <w:instrText xml:space="preserve"> FORMTEXT </w:instrText>
            </w:r>
            <w:r w:rsidRPr="00BE31D8">
              <w:rPr>
                <w:rFonts w:ascii="Arial" w:hAnsi="Arial" w:cs="Arial"/>
              </w:rPr>
            </w:r>
            <w:r w:rsidRPr="00BE31D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BE31D8">
              <w:rPr>
                <w:rFonts w:ascii="Arial" w:hAnsi="Arial" w:cs="Arial"/>
              </w:rPr>
              <w:fldChar w:fldCharType="end"/>
            </w:r>
          </w:p>
          <w:p w14:paraId="23D5C633" w14:textId="42D3BBBD" w:rsidR="00207AEB" w:rsidRDefault="00207AEB"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p>
          <w:p w14:paraId="4FD610B5" w14:textId="77777777" w:rsidR="00207AEB" w:rsidRPr="00BC6058" w:rsidRDefault="00207AEB"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p>
          <w:p w14:paraId="591A0F52" w14:textId="0D46C030" w:rsidR="00DD1275" w:rsidRPr="00BC6058" w:rsidRDefault="008E6B2D"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r w:rsidRPr="00BC6058">
              <w:rPr>
                <w:rFonts w:ascii="Arial" w:hAnsi="Arial" w:cs="Arial"/>
              </w:rPr>
              <w:t xml:space="preserve">Bitte senden Sie Ihren Antrag </w:t>
            </w:r>
            <w:r w:rsidR="00E2057F" w:rsidRPr="00BC6058">
              <w:rPr>
                <w:rFonts w:ascii="Arial" w:hAnsi="Arial" w:cs="Arial"/>
              </w:rPr>
              <w:t>i</w:t>
            </w:r>
            <w:r w:rsidR="006954B0">
              <w:rPr>
                <w:rFonts w:ascii="Arial" w:hAnsi="Arial" w:cs="Arial"/>
              </w:rPr>
              <w:t xml:space="preserve">n deutscher Sprache </w:t>
            </w:r>
            <w:r w:rsidR="00E2057F" w:rsidRPr="00BC6058">
              <w:rPr>
                <w:rFonts w:ascii="Arial" w:hAnsi="Arial" w:cs="Arial"/>
              </w:rPr>
              <w:t xml:space="preserve"> </w:t>
            </w:r>
            <w:r w:rsidRPr="00BC6058">
              <w:rPr>
                <w:rFonts w:ascii="Arial" w:hAnsi="Arial" w:cs="Arial"/>
              </w:rPr>
              <w:t xml:space="preserve">per E-Mail an </w:t>
            </w:r>
            <w:r w:rsidR="00871867">
              <w:rPr>
                <w:rFonts w:ascii="Arial" w:hAnsi="Arial" w:cs="Arial"/>
              </w:rPr>
              <w:br/>
            </w:r>
            <w:hyperlink r:id="rId8" w:history="1">
              <w:r w:rsidR="006954B0" w:rsidRPr="00AB2C75">
                <w:rPr>
                  <w:rStyle w:val="Hyperlink"/>
                  <w:rFonts w:ascii="Arial" w:hAnsi="Arial" w:cs="Arial"/>
                  <w:sz w:val="24"/>
                  <w:szCs w:val="24"/>
                </w:rPr>
                <w:t>kontakt@kokopol.eu</w:t>
              </w:r>
            </w:hyperlink>
            <w:r w:rsidR="00871867">
              <w:rPr>
                <w:rFonts w:ascii="Arial" w:hAnsi="Arial" w:cs="Arial"/>
              </w:rPr>
              <w:t xml:space="preserve"> </w:t>
            </w:r>
            <w:r w:rsidRPr="00BC6058">
              <w:rPr>
                <w:rFonts w:ascii="Arial" w:hAnsi="Arial" w:cs="Arial"/>
              </w:rPr>
              <w:t xml:space="preserve">sowie </w:t>
            </w:r>
          </w:p>
          <w:p w14:paraId="57CAA59D" w14:textId="77777777" w:rsidR="006D558B" w:rsidRPr="00BC6058" w:rsidRDefault="006D558B"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r w:rsidRPr="00BC6058">
              <w:rPr>
                <w:rFonts w:ascii="Arial" w:hAnsi="Arial" w:cs="Arial"/>
                <w:b/>
              </w:rPr>
              <w:t xml:space="preserve">zusätzlich </w:t>
            </w:r>
            <w:r w:rsidR="008E6B2D" w:rsidRPr="00BC6058">
              <w:rPr>
                <w:rFonts w:ascii="Arial" w:hAnsi="Arial" w:cs="Arial"/>
                <w:b/>
              </w:rPr>
              <w:t>im Original</w:t>
            </w:r>
            <w:r w:rsidRPr="00BC6058">
              <w:rPr>
                <w:rFonts w:ascii="Arial" w:hAnsi="Arial" w:cs="Arial"/>
              </w:rPr>
              <w:t>, von zwei dafür befugten Personen</w:t>
            </w:r>
            <w:r w:rsidR="008E6B2D" w:rsidRPr="00BC6058">
              <w:rPr>
                <w:rFonts w:ascii="Arial" w:hAnsi="Arial" w:cs="Arial"/>
              </w:rPr>
              <w:t xml:space="preserve"> unterschrieben</w:t>
            </w:r>
            <w:r w:rsidRPr="00BC6058">
              <w:rPr>
                <w:rFonts w:ascii="Arial" w:hAnsi="Arial" w:cs="Arial"/>
              </w:rPr>
              <w:t xml:space="preserve">, </w:t>
            </w:r>
            <w:r w:rsidR="008E6B2D" w:rsidRPr="00BC6058">
              <w:rPr>
                <w:rFonts w:ascii="Arial" w:hAnsi="Arial" w:cs="Arial"/>
              </w:rPr>
              <w:t xml:space="preserve">per Post an das </w:t>
            </w:r>
          </w:p>
          <w:p w14:paraId="022446A7" w14:textId="0B9F3197" w:rsidR="00871867" w:rsidRDefault="00871867"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shd w:val="clear" w:color="auto" w:fill="C0C0C0"/>
              </w:rPr>
            </w:pPr>
            <w:r>
              <w:rPr>
                <w:rFonts w:ascii="Arial" w:hAnsi="Arial" w:cs="Arial"/>
                <w:shd w:val="clear" w:color="auto" w:fill="C0C0C0"/>
              </w:rPr>
              <w:t>Stiftung Internationales Begegnungszentrum St. Marienthal</w:t>
            </w:r>
          </w:p>
          <w:p w14:paraId="52A8A569" w14:textId="7CACF703" w:rsidR="002E4E60" w:rsidRDefault="002E4E60" w:rsidP="00E327AD">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jc w:val="both"/>
              <w:rPr>
                <w:rFonts w:ascii="Arial" w:hAnsi="Arial" w:cs="Arial"/>
                <w:shd w:val="clear" w:color="auto" w:fill="C0C0C0"/>
              </w:rPr>
            </w:pPr>
            <w:r>
              <w:rPr>
                <w:rFonts w:ascii="Arial" w:hAnsi="Arial" w:cs="Arial"/>
                <w:shd w:val="clear" w:color="auto" w:fill="C0C0C0"/>
              </w:rPr>
              <w:t>Kompetenz- und Koordinationszentrum Polnisch</w:t>
            </w:r>
          </w:p>
          <w:p w14:paraId="0514EE4A" w14:textId="52319186" w:rsidR="00871867" w:rsidRDefault="00871867"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shd w:val="clear" w:color="auto" w:fill="C0C0C0"/>
              </w:rPr>
            </w:pPr>
            <w:r>
              <w:rPr>
                <w:rFonts w:ascii="Arial" w:hAnsi="Arial" w:cs="Arial"/>
                <w:shd w:val="clear" w:color="auto" w:fill="C0C0C0"/>
              </w:rPr>
              <w:t>Marienthal 10</w:t>
            </w:r>
          </w:p>
          <w:p w14:paraId="399C50F1" w14:textId="08BFA1A0" w:rsidR="00871867" w:rsidRPr="00BC6058" w:rsidRDefault="00871867"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shd w:val="clear" w:color="auto" w:fill="C0C0C0"/>
              </w:rPr>
            </w:pPr>
            <w:r>
              <w:rPr>
                <w:rFonts w:ascii="Arial" w:hAnsi="Arial" w:cs="Arial"/>
                <w:shd w:val="clear" w:color="auto" w:fill="C0C0C0"/>
              </w:rPr>
              <w:t xml:space="preserve">02899 </w:t>
            </w:r>
            <w:proofErr w:type="spellStart"/>
            <w:r>
              <w:rPr>
                <w:rFonts w:ascii="Arial" w:hAnsi="Arial" w:cs="Arial"/>
                <w:shd w:val="clear" w:color="auto" w:fill="C0C0C0"/>
              </w:rPr>
              <w:t>Ostritz</w:t>
            </w:r>
            <w:proofErr w:type="spellEnd"/>
          </w:p>
        </w:tc>
      </w:tr>
    </w:tbl>
    <w:p w14:paraId="349F8FBB" w14:textId="03629BA8" w:rsidR="00476172" w:rsidRDefault="00476172"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142"/>
        </w:tabs>
        <w:spacing w:line="280" w:lineRule="atLeast"/>
        <w:ind w:left="0"/>
        <w:rPr>
          <w:rFonts w:ascii="Arial" w:hAnsi="Arial" w:cs="Arial"/>
          <w:shd w:val="clear" w:color="auto" w:fill="C0C0C0"/>
        </w:rPr>
      </w:pPr>
    </w:p>
    <w:p w14:paraId="19CB0616" w14:textId="77777777" w:rsidR="008E6B2D" w:rsidRDefault="008E6B2D"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80" w:lineRule="atLeast"/>
        <w:ind w:left="0"/>
        <w:rPr>
          <w:rFonts w:ascii="Arial" w:hAnsi="Arial" w:cs="Arial"/>
          <w:shd w:val="clear" w:color="auto" w:fill="C0C0C0"/>
        </w:rPr>
      </w:pPr>
    </w:p>
    <w:tbl>
      <w:tblPr>
        <w:tblW w:w="95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11"/>
      </w:tblGrid>
      <w:tr w:rsidR="00476172" w:rsidRPr="00BE31D8" w14:paraId="770BDB89" w14:textId="77777777">
        <w:trPr>
          <w:trHeight w:val="300"/>
        </w:trPr>
        <w:tc>
          <w:tcPr>
            <w:tcW w:w="9511" w:type="dxa"/>
          </w:tcPr>
          <w:p w14:paraId="117FEBD9" w14:textId="77777777" w:rsidR="008441DF" w:rsidRDefault="00476172"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t>Name der vertre</w:t>
            </w:r>
            <w:r w:rsidR="005D0A7C" w:rsidRPr="00BE31D8">
              <w:rPr>
                <w:rFonts w:ascii="Arial" w:hAnsi="Arial" w:cs="Arial"/>
                <w:sz w:val="22"/>
                <w:szCs w:val="22"/>
              </w:rPr>
              <w:t xml:space="preserve">tungsberechtigte(n) Person(en) </w:t>
            </w:r>
            <w:r w:rsidRPr="00BE31D8">
              <w:rPr>
                <w:rFonts w:ascii="Arial" w:hAnsi="Arial" w:cs="Arial"/>
                <w:sz w:val="22"/>
                <w:szCs w:val="22"/>
              </w:rPr>
              <w:t>:</w:t>
            </w:r>
            <w:r w:rsidR="005D0A7C" w:rsidRPr="00BE31D8">
              <w:rPr>
                <w:rFonts w:ascii="Arial" w:hAnsi="Arial" w:cs="Arial"/>
                <w:sz w:val="22"/>
                <w:szCs w:val="22"/>
              </w:rPr>
              <w:t xml:space="preserve"> </w:t>
            </w:r>
          </w:p>
          <w:p w14:paraId="2635BFCD" w14:textId="63D8DC15" w:rsidR="00476172" w:rsidRPr="00BE31D8" w:rsidRDefault="005D0A7C"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fldChar w:fldCharType="begin">
                <w:ffData>
                  <w:name w:val="Text9"/>
                  <w:enabled/>
                  <w:calcOnExit w:val="0"/>
                  <w:textInput/>
                </w:ffData>
              </w:fldChar>
            </w:r>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p>
        </w:tc>
      </w:tr>
      <w:tr w:rsidR="00476172" w:rsidRPr="00BE31D8" w14:paraId="0A65EE74" w14:textId="77777777">
        <w:trPr>
          <w:trHeight w:val="300"/>
        </w:trPr>
        <w:tc>
          <w:tcPr>
            <w:tcW w:w="9511" w:type="dxa"/>
          </w:tcPr>
          <w:p w14:paraId="056E3B2A" w14:textId="77777777" w:rsidR="008441DF" w:rsidRDefault="00476172"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t>Bankverbindung</w:t>
            </w:r>
            <w:r w:rsidR="00207AEB">
              <w:rPr>
                <w:rFonts w:ascii="Arial" w:hAnsi="Arial" w:cs="Arial"/>
                <w:sz w:val="22"/>
                <w:szCs w:val="22"/>
              </w:rPr>
              <w:t xml:space="preserve"> (Empfänger, Name der Bank, IBAN, BIC)</w:t>
            </w:r>
            <w:r w:rsidRPr="00BE31D8">
              <w:rPr>
                <w:rFonts w:ascii="Arial" w:hAnsi="Arial" w:cs="Arial"/>
                <w:sz w:val="22"/>
                <w:szCs w:val="22"/>
              </w:rPr>
              <w:t>:</w:t>
            </w:r>
            <w:r w:rsidR="005D0A7C" w:rsidRPr="00BE31D8">
              <w:rPr>
                <w:rFonts w:ascii="Arial" w:hAnsi="Arial" w:cs="Arial"/>
                <w:sz w:val="22"/>
                <w:szCs w:val="22"/>
              </w:rPr>
              <w:t xml:space="preserve"> </w:t>
            </w:r>
          </w:p>
          <w:p w14:paraId="1CF1FC3A" w14:textId="590A911F" w:rsidR="00476172" w:rsidRPr="00BE31D8" w:rsidRDefault="005D0A7C"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fldChar w:fldCharType="begin">
                <w:ffData>
                  <w:name w:val="Text9"/>
                  <w:enabled/>
                  <w:calcOnExit w:val="0"/>
                  <w:textInput/>
                </w:ffData>
              </w:fldChar>
            </w:r>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p>
        </w:tc>
      </w:tr>
    </w:tbl>
    <w:p w14:paraId="3C85448D" w14:textId="2C29A027" w:rsidR="00711363" w:rsidRDefault="00711363"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80" w:lineRule="atLeast"/>
        <w:ind w:left="0"/>
        <w:rPr>
          <w:rFonts w:ascii="Arial" w:hAnsi="Arial" w:cs="Arial"/>
          <w:shd w:val="clear" w:color="auto" w:fill="C0C0C0"/>
        </w:rPr>
      </w:pPr>
    </w:p>
    <w:p w14:paraId="53F1B60F" w14:textId="77777777" w:rsidR="00871867" w:rsidRDefault="00871867"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80" w:lineRule="atLeast"/>
        <w:ind w:left="0"/>
        <w:rPr>
          <w:rFonts w:ascii="Arial" w:hAnsi="Arial" w:cs="Arial"/>
          <w:shd w:val="clear" w:color="auto" w:fill="C0C0C0"/>
        </w:rPr>
      </w:pPr>
    </w:p>
    <w:p w14:paraId="5FA3B128" w14:textId="77777777" w:rsidR="00D5267A" w:rsidRPr="00BE31D8" w:rsidRDefault="00D5267A" w:rsidP="004A6DCF">
      <w:pPr>
        <w:pStyle w:val="Textkrper-Zeileneinzug"/>
        <w:shd w:val="clear" w:color="auto" w:fill="FFFFFF"/>
        <w:tabs>
          <w:tab w:val="left" w:pos="284"/>
        </w:tabs>
        <w:ind w:left="0"/>
        <w:rPr>
          <w:rFonts w:ascii="Arial" w:hAnsi="Arial" w:cs="Arial"/>
          <w:b/>
          <w:bCs/>
        </w:rPr>
      </w:pPr>
      <w:r w:rsidRPr="00BE31D8">
        <w:rPr>
          <w:rFonts w:ascii="Arial" w:hAnsi="Arial" w:cs="Arial"/>
          <w:b/>
          <w:bCs/>
        </w:rPr>
        <w:t xml:space="preserve">1. Kurzbeschreibung des Antragstellers und ggf. des Projektpartners </w:t>
      </w:r>
    </w:p>
    <w:p w14:paraId="25D046DD" w14:textId="77777777" w:rsidR="00D5267A" w:rsidRPr="00BE31D8" w:rsidRDefault="00D5267A" w:rsidP="004A6DCF">
      <w:pPr>
        <w:shd w:val="clear" w:color="auto" w:fill="FFFFFF"/>
        <w:ind w:left="360" w:hanging="76"/>
        <w:rPr>
          <w:rFonts w:ascii="Arial" w:hAnsi="Arial" w:cs="Arial"/>
          <w:i/>
          <w:iCs/>
          <w:sz w:val="22"/>
          <w:szCs w:val="22"/>
        </w:rPr>
      </w:pPr>
    </w:p>
    <w:p w14:paraId="423B6560" w14:textId="77777777" w:rsidR="0018024B" w:rsidRPr="00FD346B" w:rsidRDefault="00D5267A" w:rsidP="004A6DCF">
      <w:pPr>
        <w:numPr>
          <w:ilvl w:val="0"/>
          <w:numId w:val="6"/>
        </w:numPr>
        <w:shd w:val="clear" w:color="auto" w:fill="FFFFFF"/>
        <w:ind w:left="426" w:hanging="426"/>
        <w:rPr>
          <w:rFonts w:ascii="Arial" w:hAnsi="Arial" w:cs="Arial"/>
          <w:sz w:val="22"/>
          <w:szCs w:val="22"/>
        </w:rPr>
      </w:pPr>
      <w:r w:rsidRPr="00BE31D8">
        <w:rPr>
          <w:rFonts w:ascii="Arial" w:hAnsi="Arial" w:cs="Arial"/>
          <w:sz w:val="22"/>
          <w:szCs w:val="22"/>
        </w:rPr>
        <w:t xml:space="preserve">Bitte </w:t>
      </w:r>
      <w:r w:rsidR="00476172" w:rsidRPr="00FD346B">
        <w:rPr>
          <w:rFonts w:ascii="Arial" w:hAnsi="Arial" w:cs="Arial"/>
          <w:sz w:val="22"/>
          <w:szCs w:val="22"/>
        </w:rPr>
        <w:t>stellen Sie Ihre Organisation und ggf. Ihre Partnerorganisation dar (</w:t>
      </w:r>
      <w:r w:rsidR="00193C4D" w:rsidRPr="00FD346B">
        <w:rPr>
          <w:rFonts w:ascii="Arial" w:hAnsi="Arial" w:cs="Arial"/>
          <w:sz w:val="22"/>
          <w:szCs w:val="22"/>
        </w:rPr>
        <w:t xml:space="preserve">1. </w:t>
      </w:r>
      <w:r w:rsidR="00476172" w:rsidRPr="00FD346B">
        <w:rPr>
          <w:rFonts w:ascii="Arial" w:hAnsi="Arial" w:cs="Arial"/>
          <w:sz w:val="22"/>
          <w:szCs w:val="22"/>
        </w:rPr>
        <w:t xml:space="preserve">Struktur, </w:t>
      </w:r>
      <w:r w:rsidR="00193C4D" w:rsidRPr="00FD346B">
        <w:rPr>
          <w:rFonts w:ascii="Arial" w:hAnsi="Arial" w:cs="Arial"/>
          <w:sz w:val="22"/>
          <w:szCs w:val="22"/>
        </w:rPr>
        <w:t xml:space="preserve">2. </w:t>
      </w:r>
      <w:r w:rsidR="00476172" w:rsidRPr="00FD346B">
        <w:rPr>
          <w:rFonts w:ascii="Arial" w:hAnsi="Arial" w:cs="Arial"/>
          <w:sz w:val="22"/>
          <w:szCs w:val="22"/>
        </w:rPr>
        <w:t xml:space="preserve">Tätigkeitsfelder, </w:t>
      </w:r>
      <w:r w:rsidR="00193C4D" w:rsidRPr="00FD346B">
        <w:rPr>
          <w:rFonts w:ascii="Arial" w:hAnsi="Arial" w:cs="Arial"/>
          <w:sz w:val="22"/>
          <w:szCs w:val="22"/>
        </w:rPr>
        <w:t xml:space="preserve">3. </w:t>
      </w:r>
      <w:r w:rsidR="00476172" w:rsidRPr="00FD346B">
        <w:rPr>
          <w:rFonts w:ascii="Arial" w:hAnsi="Arial" w:cs="Arial"/>
          <w:sz w:val="22"/>
          <w:szCs w:val="22"/>
        </w:rPr>
        <w:t xml:space="preserve">bisherige Aktivitäten und </w:t>
      </w:r>
      <w:r w:rsidR="00193C4D" w:rsidRPr="00FD346B">
        <w:rPr>
          <w:rFonts w:ascii="Arial" w:hAnsi="Arial" w:cs="Arial"/>
          <w:sz w:val="22"/>
          <w:szCs w:val="22"/>
        </w:rPr>
        <w:t xml:space="preserve">4. </w:t>
      </w:r>
      <w:r w:rsidR="00476172" w:rsidRPr="00FD346B">
        <w:rPr>
          <w:rFonts w:ascii="Arial" w:hAnsi="Arial" w:cs="Arial"/>
          <w:sz w:val="22"/>
          <w:szCs w:val="22"/>
        </w:rPr>
        <w:t>Finanzierung</w:t>
      </w:r>
      <w:r w:rsidR="00193C4D" w:rsidRPr="00FD346B">
        <w:rPr>
          <w:rFonts w:ascii="Arial" w:hAnsi="Arial" w:cs="Arial"/>
          <w:sz w:val="22"/>
          <w:szCs w:val="22"/>
        </w:rPr>
        <w:t xml:space="preserve"> Ihrer Organisation und bisheriger Projektaktivitäten</w:t>
      </w:r>
      <w:r w:rsidR="00476172" w:rsidRPr="00FD346B">
        <w:rPr>
          <w:rFonts w:ascii="Arial" w:hAnsi="Arial" w:cs="Arial"/>
          <w:sz w:val="22"/>
          <w:szCs w:val="22"/>
        </w:rPr>
        <w:t>).</w:t>
      </w:r>
      <w:r w:rsidR="008013A8" w:rsidRPr="00FD346B">
        <w:rPr>
          <w:rFonts w:ascii="Arial" w:hAnsi="Arial" w:cs="Arial"/>
          <w:sz w:val="22"/>
          <w:szCs w:val="22"/>
        </w:rPr>
        <w:t xml:space="preserve"> </w:t>
      </w:r>
    </w:p>
    <w:p w14:paraId="7BACEC96" w14:textId="77777777" w:rsidR="00A42122" w:rsidRDefault="008013A8"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33FD3918" w14:textId="77777777" w:rsidR="00622A93" w:rsidRDefault="00622A93"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14841846" w14:textId="77777777" w:rsidR="00622A93" w:rsidRDefault="00622A93"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2AA40501" w14:textId="77777777" w:rsidR="00622A93" w:rsidRDefault="00622A93"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7160CD74" w14:textId="77777777" w:rsidR="0018024B" w:rsidRPr="00BE31D8" w:rsidRDefault="0018024B" w:rsidP="004A6DCF">
      <w:pPr>
        <w:shd w:val="clear" w:color="auto" w:fill="FFFFFF"/>
        <w:ind w:left="360"/>
        <w:rPr>
          <w:rFonts w:ascii="Arial" w:hAnsi="Arial" w:cs="Arial"/>
          <w:sz w:val="22"/>
          <w:szCs w:val="22"/>
        </w:rPr>
      </w:pPr>
    </w:p>
    <w:p w14:paraId="29B6D008" w14:textId="2960938B" w:rsidR="0018024B" w:rsidRDefault="00A42122" w:rsidP="004A6DCF">
      <w:pPr>
        <w:shd w:val="clear" w:color="auto" w:fill="FFFFFF"/>
        <w:ind w:left="426" w:hanging="426"/>
        <w:rPr>
          <w:rFonts w:ascii="Arial" w:hAnsi="Arial" w:cs="Arial"/>
          <w:sz w:val="22"/>
          <w:szCs w:val="22"/>
        </w:rPr>
      </w:pPr>
      <w:r w:rsidRPr="00BE31D8">
        <w:rPr>
          <w:rFonts w:ascii="Arial" w:hAnsi="Arial" w:cs="Arial"/>
          <w:sz w:val="22"/>
          <w:szCs w:val="22"/>
        </w:rPr>
        <w:t>b)</w:t>
      </w:r>
      <w:r w:rsidR="00BE31D8" w:rsidRPr="00BE31D8">
        <w:rPr>
          <w:rFonts w:ascii="Arial" w:hAnsi="Arial" w:cs="Arial"/>
          <w:sz w:val="22"/>
          <w:szCs w:val="22"/>
        </w:rPr>
        <w:tab/>
      </w:r>
      <w:r w:rsidR="00476172" w:rsidRPr="00BE31D8">
        <w:rPr>
          <w:rFonts w:ascii="Arial" w:hAnsi="Arial" w:cs="Arial"/>
          <w:sz w:val="22"/>
          <w:szCs w:val="22"/>
        </w:rPr>
        <w:t xml:space="preserve">Seit wann </w:t>
      </w:r>
      <w:r w:rsidR="002C73E3">
        <w:rPr>
          <w:rFonts w:ascii="Arial" w:hAnsi="Arial" w:cs="Arial"/>
          <w:sz w:val="22"/>
          <w:szCs w:val="22"/>
        </w:rPr>
        <w:t xml:space="preserve">führt Ihre Organisation Unterricht von Polnisch als Herkunftssprache </w:t>
      </w:r>
      <w:r w:rsidR="004E300C">
        <w:rPr>
          <w:rFonts w:ascii="Arial" w:hAnsi="Arial" w:cs="Arial"/>
          <w:sz w:val="22"/>
          <w:szCs w:val="22"/>
        </w:rPr>
        <w:t xml:space="preserve">oder Sprachenunterricht </w:t>
      </w:r>
      <w:r w:rsidR="002C73E3">
        <w:rPr>
          <w:rFonts w:ascii="Arial" w:hAnsi="Arial" w:cs="Arial"/>
          <w:sz w:val="22"/>
          <w:szCs w:val="22"/>
        </w:rPr>
        <w:t>durch</w:t>
      </w:r>
      <w:r w:rsidR="00476172" w:rsidRPr="00BE31D8">
        <w:rPr>
          <w:rFonts w:ascii="Arial" w:hAnsi="Arial" w:cs="Arial"/>
          <w:sz w:val="22"/>
          <w:szCs w:val="22"/>
        </w:rPr>
        <w:t xml:space="preserve">? </w:t>
      </w:r>
    </w:p>
    <w:p w14:paraId="6557842B" w14:textId="77777777" w:rsidR="00A42122" w:rsidRDefault="008013A8" w:rsidP="004A6DC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6976477A" w14:textId="77777777" w:rsidR="0018024B" w:rsidRPr="00BE31D8" w:rsidRDefault="0018024B" w:rsidP="004A6DCF">
      <w:pPr>
        <w:shd w:val="clear" w:color="auto" w:fill="FFFFFF"/>
        <w:ind w:left="426" w:hanging="426"/>
        <w:rPr>
          <w:rFonts w:ascii="Arial" w:hAnsi="Arial" w:cs="Arial"/>
          <w:sz w:val="22"/>
          <w:szCs w:val="22"/>
        </w:rPr>
      </w:pPr>
    </w:p>
    <w:p w14:paraId="7E382E99" w14:textId="77777777" w:rsidR="0018024B" w:rsidRPr="00BE31D8" w:rsidRDefault="0018024B" w:rsidP="00E327AD">
      <w:pPr>
        <w:shd w:val="clear" w:color="auto" w:fill="FFFFFF"/>
        <w:rPr>
          <w:rFonts w:ascii="Arial" w:hAnsi="Arial" w:cs="Arial"/>
          <w:sz w:val="22"/>
          <w:szCs w:val="22"/>
        </w:rPr>
      </w:pPr>
    </w:p>
    <w:p w14:paraId="4C609C84" w14:textId="16C5CF74" w:rsidR="0018024B" w:rsidRDefault="00E327AD" w:rsidP="004A6DCF">
      <w:pPr>
        <w:shd w:val="clear" w:color="auto" w:fill="FFFFFF"/>
        <w:ind w:left="426" w:hanging="426"/>
        <w:rPr>
          <w:rFonts w:ascii="Arial" w:hAnsi="Arial" w:cs="Arial"/>
          <w:sz w:val="22"/>
          <w:szCs w:val="22"/>
        </w:rPr>
      </w:pPr>
      <w:r>
        <w:rPr>
          <w:rFonts w:ascii="Arial" w:hAnsi="Arial" w:cs="Arial"/>
          <w:sz w:val="22"/>
          <w:szCs w:val="22"/>
        </w:rPr>
        <w:t>c</w:t>
      </w:r>
      <w:r w:rsidR="00BE31D8" w:rsidRPr="00BE31D8">
        <w:rPr>
          <w:rFonts w:ascii="Arial" w:hAnsi="Arial" w:cs="Arial"/>
          <w:sz w:val="22"/>
          <w:szCs w:val="22"/>
        </w:rPr>
        <w:t>)</w:t>
      </w:r>
      <w:r w:rsidR="00BE31D8" w:rsidRPr="00BE31D8">
        <w:rPr>
          <w:rFonts w:ascii="Arial" w:hAnsi="Arial" w:cs="Arial"/>
          <w:sz w:val="22"/>
          <w:szCs w:val="22"/>
        </w:rPr>
        <w:tab/>
      </w:r>
      <w:r w:rsidR="00476172" w:rsidRPr="00BE31D8">
        <w:rPr>
          <w:rFonts w:ascii="Arial" w:hAnsi="Arial" w:cs="Arial"/>
          <w:sz w:val="22"/>
          <w:szCs w:val="22"/>
        </w:rPr>
        <w:t>Welche Qualifikation hat Ihr Projektpersonal</w:t>
      </w:r>
      <w:r w:rsidR="00A42122" w:rsidRPr="00BE31D8">
        <w:rPr>
          <w:rFonts w:ascii="Arial" w:hAnsi="Arial" w:cs="Arial"/>
          <w:sz w:val="22"/>
          <w:szCs w:val="22"/>
        </w:rPr>
        <w:t>?</w:t>
      </w:r>
      <w:r w:rsidR="008013A8">
        <w:rPr>
          <w:rFonts w:ascii="Arial" w:hAnsi="Arial" w:cs="Arial"/>
          <w:sz w:val="22"/>
          <w:szCs w:val="22"/>
        </w:rPr>
        <w:t xml:space="preserve"> </w:t>
      </w:r>
    </w:p>
    <w:p w14:paraId="31615463" w14:textId="77777777" w:rsidR="00D5267A" w:rsidRDefault="008013A8" w:rsidP="004A6DC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7DEF2B09" w14:textId="77777777" w:rsidR="0018024B" w:rsidRDefault="0018024B" w:rsidP="004A6DCF">
      <w:pPr>
        <w:shd w:val="clear" w:color="auto" w:fill="FFFFFF"/>
        <w:ind w:left="426" w:hanging="426"/>
        <w:rPr>
          <w:rFonts w:ascii="Arial" w:hAnsi="Arial" w:cs="Arial"/>
          <w:sz w:val="22"/>
          <w:szCs w:val="22"/>
        </w:rPr>
      </w:pPr>
    </w:p>
    <w:p w14:paraId="053E66C6" w14:textId="3A91B1A1" w:rsidR="0018024B" w:rsidRDefault="00E327AD" w:rsidP="004A6DCF">
      <w:pPr>
        <w:shd w:val="clear" w:color="auto" w:fill="FFFFFF"/>
        <w:ind w:left="426" w:hanging="426"/>
        <w:rPr>
          <w:rFonts w:ascii="Arial" w:hAnsi="Arial" w:cs="Arial"/>
          <w:sz w:val="22"/>
          <w:szCs w:val="22"/>
        </w:rPr>
      </w:pPr>
      <w:r>
        <w:rPr>
          <w:rFonts w:ascii="Arial" w:hAnsi="Arial" w:cs="Arial"/>
          <w:sz w:val="22"/>
          <w:szCs w:val="22"/>
        </w:rPr>
        <w:t>d</w:t>
      </w:r>
      <w:r w:rsidR="00A42122" w:rsidRPr="00BE31D8">
        <w:rPr>
          <w:rFonts w:ascii="Arial" w:hAnsi="Arial" w:cs="Arial"/>
          <w:sz w:val="22"/>
          <w:szCs w:val="22"/>
        </w:rPr>
        <w:t>)</w:t>
      </w:r>
      <w:r w:rsidR="00BE31D8" w:rsidRPr="00BE31D8">
        <w:rPr>
          <w:rFonts w:ascii="Arial" w:hAnsi="Arial" w:cs="Arial"/>
          <w:sz w:val="22"/>
          <w:szCs w:val="22"/>
        </w:rPr>
        <w:tab/>
      </w:r>
      <w:r w:rsidR="00A42122" w:rsidRPr="00BE31D8">
        <w:rPr>
          <w:rFonts w:ascii="Arial" w:hAnsi="Arial" w:cs="Arial"/>
          <w:sz w:val="22"/>
          <w:szCs w:val="22"/>
        </w:rPr>
        <w:t>Wie gewährleisten Sie die ordnungsgemäße Verwendung und Abrec</w:t>
      </w:r>
      <w:r w:rsidR="006F307C">
        <w:rPr>
          <w:rFonts w:ascii="Arial" w:hAnsi="Arial" w:cs="Arial"/>
          <w:sz w:val="22"/>
          <w:szCs w:val="22"/>
        </w:rPr>
        <w:t xml:space="preserve">hnung der beantragten Förderung </w:t>
      </w:r>
      <w:r w:rsidR="00385810">
        <w:rPr>
          <w:rFonts w:ascii="Arial" w:hAnsi="Arial" w:cs="Arial"/>
          <w:sz w:val="22"/>
          <w:szCs w:val="22"/>
        </w:rPr>
        <w:t>(</w:t>
      </w:r>
      <w:r w:rsidR="00A42122" w:rsidRPr="00BE31D8">
        <w:rPr>
          <w:rFonts w:ascii="Arial" w:hAnsi="Arial" w:cs="Arial"/>
          <w:sz w:val="22"/>
          <w:szCs w:val="22"/>
        </w:rPr>
        <w:t>Buchhaltung</w:t>
      </w:r>
      <w:r w:rsidR="00385810">
        <w:rPr>
          <w:rFonts w:ascii="Arial" w:hAnsi="Arial" w:cs="Arial"/>
          <w:sz w:val="22"/>
          <w:szCs w:val="22"/>
        </w:rPr>
        <w:t>)</w:t>
      </w:r>
      <w:r w:rsidR="00A42122" w:rsidRPr="00BE31D8">
        <w:rPr>
          <w:rFonts w:ascii="Arial" w:hAnsi="Arial" w:cs="Arial"/>
          <w:sz w:val="22"/>
          <w:szCs w:val="22"/>
        </w:rPr>
        <w:t>?</w:t>
      </w:r>
      <w:r w:rsidR="008013A8">
        <w:rPr>
          <w:rFonts w:ascii="Arial" w:hAnsi="Arial" w:cs="Arial"/>
          <w:sz w:val="22"/>
          <w:szCs w:val="22"/>
        </w:rPr>
        <w:t xml:space="preserve"> </w:t>
      </w:r>
    </w:p>
    <w:p w14:paraId="45F97798" w14:textId="77777777" w:rsidR="00D5267A" w:rsidRDefault="008013A8" w:rsidP="004A6DC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0E6DEEDE" w14:textId="3C463950" w:rsidR="0018024B" w:rsidRDefault="0018024B" w:rsidP="004A6DCF">
      <w:pPr>
        <w:shd w:val="clear" w:color="auto" w:fill="FFFFFF"/>
        <w:ind w:left="426" w:hanging="426"/>
        <w:rPr>
          <w:rFonts w:ascii="Arial" w:hAnsi="Arial" w:cs="Arial"/>
          <w:sz w:val="22"/>
          <w:szCs w:val="22"/>
        </w:rPr>
      </w:pPr>
    </w:p>
    <w:p w14:paraId="2A717CA9" w14:textId="53AF79C2" w:rsidR="00440BCF" w:rsidRPr="00BC6058" w:rsidRDefault="00E327AD" w:rsidP="004A6DCF">
      <w:pPr>
        <w:tabs>
          <w:tab w:val="left" w:pos="426"/>
          <w:tab w:val="left" w:pos="7513"/>
          <w:tab w:val="left" w:pos="8222"/>
        </w:tabs>
        <w:ind w:left="426" w:hanging="426"/>
        <w:rPr>
          <w:rFonts w:ascii="Arial" w:hAnsi="Arial" w:cs="Arial"/>
          <w:sz w:val="22"/>
          <w:szCs w:val="22"/>
        </w:rPr>
      </w:pPr>
      <w:r>
        <w:rPr>
          <w:rFonts w:ascii="Arial" w:hAnsi="Arial" w:cs="Arial"/>
          <w:sz w:val="22"/>
          <w:szCs w:val="22"/>
        </w:rPr>
        <w:t>e</w:t>
      </w:r>
      <w:r w:rsidR="005754D4" w:rsidRPr="00006D05">
        <w:rPr>
          <w:rFonts w:ascii="Arial" w:hAnsi="Arial" w:cs="Arial"/>
          <w:sz w:val="22"/>
          <w:szCs w:val="22"/>
        </w:rPr>
        <w:t>)</w:t>
      </w:r>
      <w:r w:rsidR="005754D4" w:rsidRPr="00006D05">
        <w:rPr>
          <w:rFonts w:ascii="Arial" w:hAnsi="Arial" w:cs="Arial"/>
          <w:sz w:val="22"/>
          <w:szCs w:val="22"/>
        </w:rPr>
        <w:tab/>
        <w:t>Wurden gegen Ihre Organisation oder die Durchführungsorganisation staatsa</w:t>
      </w:r>
      <w:r w:rsidR="00AF6472">
        <w:rPr>
          <w:rFonts w:ascii="Arial" w:hAnsi="Arial" w:cs="Arial"/>
          <w:sz w:val="22"/>
          <w:szCs w:val="22"/>
        </w:rPr>
        <w:t xml:space="preserve">nwaltliche Ermittlungsverfahren, insbesondere </w:t>
      </w:r>
      <w:r w:rsidR="005754D4" w:rsidRPr="00006D05">
        <w:rPr>
          <w:rFonts w:ascii="Arial" w:hAnsi="Arial" w:cs="Arial"/>
          <w:sz w:val="22"/>
          <w:szCs w:val="22"/>
        </w:rPr>
        <w:t xml:space="preserve">wegen eines gegen öffentliche Haushalte gerichteten </w:t>
      </w:r>
      <w:r w:rsidR="005754D4" w:rsidRPr="00BC6058">
        <w:rPr>
          <w:rFonts w:ascii="Arial" w:hAnsi="Arial" w:cs="Arial"/>
          <w:sz w:val="22"/>
          <w:szCs w:val="22"/>
        </w:rPr>
        <w:t>Vermögensdeliktes</w:t>
      </w:r>
      <w:r w:rsidR="00AF6472" w:rsidRPr="00BC6058">
        <w:rPr>
          <w:rFonts w:ascii="Arial" w:hAnsi="Arial" w:cs="Arial"/>
          <w:sz w:val="22"/>
          <w:szCs w:val="22"/>
        </w:rPr>
        <w:t xml:space="preserve">, </w:t>
      </w:r>
      <w:r w:rsidR="005754D4" w:rsidRPr="00BC6058">
        <w:rPr>
          <w:rFonts w:ascii="Arial" w:hAnsi="Arial" w:cs="Arial"/>
          <w:sz w:val="22"/>
          <w:szCs w:val="22"/>
        </w:rPr>
        <w:t xml:space="preserve">eingeleitet? </w:t>
      </w:r>
      <w:r w:rsidR="00440BCF" w:rsidRPr="00BC6058">
        <w:rPr>
          <w:rFonts w:ascii="Arial" w:hAnsi="Arial" w:cs="Arial"/>
          <w:sz w:val="22"/>
          <w:szCs w:val="22"/>
        </w:rPr>
        <w:tab/>
        <w:t xml:space="preserve">ja </w:t>
      </w:r>
      <w:r w:rsidR="00440BCF" w:rsidRPr="00BC6058">
        <w:rPr>
          <w:rFonts w:ascii="Arial" w:hAnsi="Arial" w:cs="Arial"/>
          <w:sz w:val="22"/>
          <w:szCs w:val="22"/>
        </w:rPr>
        <w:fldChar w:fldCharType="begin">
          <w:ffData>
            <w:name w:val="Kontrollkästchen1"/>
            <w:enabled/>
            <w:calcOnExit w:val="0"/>
            <w:checkBox>
              <w:sizeAuto/>
              <w:default w:val="0"/>
              <w:checked w:val="0"/>
            </w:checkBox>
          </w:ffData>
        </w:fldChar>
      </w:r>
      <w:r w:rsidR="00440BCF" w:rsidRPr="00BC6058">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440BCF" w:rsidRPr="00BC6058">
        <w:rPr>
          <w:rFonts w:ascii="Arial" w:hAnsi="Arial" w:cs="Arial"/>
          <w:sz w:val="22"/>
          <w:szCs w:val="22"/>
        </w:rPr>
        <w:fldChar w:fldCharType="end"/>
      </w:r>
      <w:r w:rsidR="00440BCF" w:rsidRPr="00BC6058">
        <w:rPr>
          <w:rFonts w:ascii="Arial" w:hAnsi="Arial" w:cs="Arial"/>
          <w:sz w:val="22"/>
          <w:szCs w:val="22"/>
        </w:rPr>
        <w:tab/>
        <w:t xml:space="preserve">nein </w:t>
      </w:r>
      <w:r w:rsidR="00440BCF" w:rsidRPr="00BC6058">
        <w:rPr>
          <w:rFonts w:ascii="Arial" w:hAnsi="Arial" w:cs="Arial"/>
          <w:sz w:val="22"/>
          <w:szCs w:val="22"/>
        </w:rPr>
        <w:fldChar w:fldCharType="begin">
          <w:ffData>
            <w:name w:val="Kontrollkästchen1"/>
            <w:enabled/>
            <w:calcOnExit w:val="0"/>
            <w:checkBox>
              <w:sizeAuto/>
              <w:default w:val="0"/>
              <w:checked w:val="0"/>
            </w:checkBox>
          </w:ffData>
        </w:fldChar>
      </w:r>
      <w:r w:rsidR="00440BCF" w:rsidRPr="00BC6058">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440BCF" w:rsidRPr="00BC6058">
        <w:rPr>
          <w:rFonts w:ascii="Arial" w:hAnsi="Arial" w:cs="Arial"/>
          <w:sz w:val="22"/>
          <w:szCs w:val="22"/>
        </w:rPr>
        <w:fldChar w:fldCharType="end"/>
      </w:r>
    </w:p>
    <w:p w14:paraId="3068B5C9" w14:textId="1EBE298E" w:rsidR="00E327AD" w:rsidRDefault="00170F3C" w:rsidP="00E327AD">
      <w:pPr>
        <w:tabs>
          <w:tab w:val="left" w:pos="426"/>
          <w:tab w:val="left" w:pos="7513"/>
          <w:tab w:val="left" w:pos="8222"/>
        </w:tabs>
        <w:ind w:left="426" w:hanging="426"/>
        <w:rPr>
          <w:rFonts w:ascii="Arial" w:hAnsi="Arial" w:cs="Arial"/>
          <w:sz w:val="22"/>
          <w:szCs w:val="22"/>
        </w:rPr>
      </w:pPr>
      <w:r w:rsidRPr="00BC6058">
        <w:rPr>
          <w:rFonts w:ascii="Arial" w:hAnsi="Arial" w:cs="Arial"/>
          <w:sz w:val="22"/>
          <w:szCs w:val="22"/>
        </w:rPr>
        <w:tab/>
        <w:t xml:space="preserve">Falls ja: Bitte belegen Sie den </w:t>
      </w:r>
      <w:r w:rsidR="00BE0177" w:rsidRPr="00BC6058">
        <w:rPr>
          <w:rFonts w:ascii="Arial" w:hAnsi="Arial" w:cs="Arial"/>
          <w:sz w:val="22"/>
          <w:szCs w:val="22"/>
        </w:rPr>
        <w:t xml:space="preserve">aktuellen Sachstand bzw. den </w:t>
      </w:r>
      <w:r w:rsidRPr="00BC6058">
        <w:rPr>
          <w:rFonts w:ascii="Arial" w:hAnsi="Arial" w:cs="Arial"/>
          <w:sz w:val="22"/>
          <w:szCs w:val="22"/>
        </w:rPr>
        <w:t>Ausgang des Verfahrens.</w:t>
      </w:r>
      <w:r>
        <w:rPr>
          <w:rFonts w:ascii="Arial" w:hAnsi="Arial" w:cs="Arial"/>
          <w:sz w:val="22"/>
          <w:szCs w:val="22"/>
        </w:rPr>
        <w:t xml:space="preserve"> </w:t>
      </w:r>
    </w:p>
    <w:p w14:paraId="7C719870" w14:textId="37D2F42F" w:rsidR="00C1505C" w:rsidRDefault="00C1505C" w:rsidP="004A6DCF">
      <w:pPr>
        <w:tabs>
          <w:tab w:val="left" w:pos="426"/>
          <w:tab w:val="left" w:pos="7513"/>
          <w:tab w:val="left" w:pos="8222"/>
        </w:tabs>
        <w:ind w:left="426" w:hanging="426"/>
        <w:rPr>
          <w:rFonts w:ascii="Arial" w:hAnsi="Arial" w:cs="Arial"/>
          <w:sz w:val="22"/>
          <w:szCs w:val="22"/>
        </w:rPr>
      </w:pPr>
    </w:p>
    <w:p w14:paraId="1477A0A3" w14:textId="54E8C45D" w:rsidR="008441DF" w:rsidRDefault="008441DF" w:rsidP="00E327AD">
      <w:pPr>
        <w:tabs>
          <w:tab w:val="left" w:pos="426"/>
          <w:tab w:val="left" w:pos="7513"/>
          <w:tab w:val="left" w:pos="8222"/>
        </w:tabs>
        <w:rPr>
          <w:rFonts w:ascii="Arial" w:hAnsi="Arial" w:cs="Arial"/>
          <w:sz w:val="22"/>
          <w:szCs w:val="22"/>
        </w:rPr>
      </w:pPr>
    </w:p>
    <w:p w14:paraId="00C21921" w14:textId="52E3958A" w:rsidR="00E327AD" w:rsidRDefault="00E327AD" w:rsidP="00E327AD">
      <w:pPr>
        <w:tabs>
          <w:tab w:val="left" w:pos="426"/>
          <w:tab w:val="left" w:pos="7513"/>
          <w:tab w:val="left" w:pos="8222"/>
        </w:tabs>
        <w:rPr>
          <w:rFonts w:ascii="Arial" w:hAnsi="Arial" w:cs="Arial"/>
          <w:sz w:val="22"/>
          <w:szCs w:val="22"/>
        </w:rPr>
      </w:pPr>
    </w:p>
    <w:p w14:paraId="7FECAFA3" w14:textId="05A34482" w:rsidR="00E327AD" w:rsidRDefault="00E327AD" w:rsidP="00E327AD">
      <w:pPr>
        <w:tabs>
          <w:tab w:val="left" w:pos="426"/>
          <w:tab w:val="left" w:pos="7513"/>
          <w:tab w:val="left" w:pos="8222"/>
        </w:tabs>
        <w:rPr>
          <w:rFonts w:ascii="Arial" w:hAnsi="Arial" w:cs="Arial"/>
          <w:sz w:val="22"/>
          <w:szCs w:val="22"/>
        </w:rPr>
      </w:pPr>
    </w:p>
    <w:p w14:paraId="6387E553" w14:textId="4B1D3FC7" w:rsidR="00E327AD" w:rsidRDefault="00E327AD" w:rsidP="00E327AD">
      <w:pPr>
        <w:tabs>
          <w:tab w:val="left" w:pos="426"/>
          <w:tab w:val="left" w:pos="7513"/>
          <w:tab w:val="left" w:pos="8222"/>
        </w:tabs>
        <w:rPr>
          <w:rFonts w:ascii="Arial" w:hAnsi="Arial" w:cs="Arial"/>
          <w:sz w:val="22"/>
          <w:szCs w:val="22"/>
        </w:rPr>
      </w:pPr>
    </w:p>
    <w:p w14:paraId="3C248A0A" w14:textId="100501DD" w:rsidR="00E327AD" w:rsidRDefault="00E327AD" w:rsidP="00E327AD">
      <w:pPr>
        <w:tabs>
          <w:tab w:val="left" w:pos="426"/>
          <w:tab w:val="left" w:pos="7513"/>
          <w:tab w:val="left" w:pos="8222"/>
        </w:tabs>
        <w:rPr>
          <w:rFonts w:ascii="Arial" w:hAnsi="Arial" w:cs="Arial"/>
          <w:sz w:val="22"/>
          <w:szCs w:val="22"/>
        </w:rPr>
      </w:pPr>
    </w:p>
    <w:p w14:paraId="2B2535F5" w14:textId="27161A84" w:rsidR="00E327AD" w:rsidRDefault="00E327AD" w:rsidP="00E327AD">
      <w:pPr>
        <w:tabs>
          <w:tab w:val="left" w:pos="426"/>
          <w:tab w:val="left" w:pos="7513"/>
          <w:tab w:val="left" w:pos="8222"/>
        </w:tabs>
        <w:rPr>
          <w:rFonts w:ascii="Arial" w:hAnsi="Arial" w:cs="Arial"/>
          <w:sz w:val="22"/>
          <w:szCs w:val="22"/>
        </w:rPr>
      </w:pPr>
    </w:p>
    <w:p w14:paraId="1603EEC8" w14:textId="66740D3B" w:rsidR="00E327AD" w:rsidRDefault="00E327AD" w:rsidP="00E327AD">
      <w:pPr>
        <w:tabs>
          <w:tab w:val="left" w:pos="426"/>
          <w:tab w:val="left" w:pos="7513"/>
          <w:tab w:val="left" w:pos="8222"/>
        </w:tabs>
        <w:rPr>
          <w:rFonts w:ascii="Arial" w:hAnsi="Arial" w:cs="Arial"/>
          <w:sz w:val="22"/>
          <w:szCs w:val="22"/>
        </w:rPr>
      </w:pPr>
    </w:p>
    <w:p w14:paraId="0D2C8A92" w14:textId="34BBF762" w:rsidR="00E327AD" w:rsidRDefault="00E327AD" w:rsidP="00E327AD">
      <w:pPr>
        <w:tabs>
          <w:tab w:val="left" w:pos="426"/>
          <w:tab w:val="left" w:pos="7513"/>
          <w:tab w:val="left" w:pos="8222"/>
        </w:tabs>
        <w:rPr>
          <w:rFonts w:ascii="Arial" w:hAnsi="Arial" w:cs="Arial"/>
          <w:sz w:val="22"/>
          <w:szCs w:val="22"/>
        </w:rPr>
      </w:pPr>
    </w:p>
    <w:p w14:paraId="2A0E390E" w14:textId="1B8D74D4" w:rsidR="00E327AD" w:rsidRDefault="00E327AD" w:rsidP="00E327AD">
      <w:pPr>
        <w:tabs>
          <w:tab w:val="left" w:pos="426"/>
          <w:tab w:val="left" w:pos="7513"/>
          <w:tab w:val="left" w:pos="8222"/>
        </w:tabs>
        <w:rPr>
          <w:rFonts w:ascii="Arial" w:hAnsi="Arial" w:cs="Arial"/>
          <w:sz w:val="22"/>
          <w:szCs w:val="22"/>
        </w:rPr>
      </w:pPr>
    </w:p>
    <w:p w14:paraId="4C5A21F7" w14:textId="0946FD4A" w:rsidR="00E327AD" w:rsidRDefault="00E327AD" w:rsidP="00E327AD">
      <w:pPr>
        <w:tabs>
          <w:tab w:val="left" w:pos="426"/>
          <w:tab w:val="left" w:pos="7513"/>
          <w:tab w:val="left" w:pos="8222"/>
        </w:tabs>
        <w:rPr>
          <w:rFonts w:ascii="Arial" w:hAnsi="Arial" w:cs="Arial"/>
          <w:sz w:val="22"/>
          <w:szCs w:val="22"/>
        </w:rPr>
      </w:pPr>
    </w:p>
    <w:p w14:paraId="036FBA2E" w14:textId="77777777" w:rsidR="00E327AD" w:rsidRDefault="00E327AD" w:rsidP="00E327AD">
      <w:pPr>
        <w:tabs>
          <w:tab w:val="left" w:pos="426"/>
          <w:tab w:val="left" w:pos="7513"/>
          <w:tab w:val="left" w:pos="8222"/>
        </w:tabs>
        <w:rPr>
          <w:rFonts w:ascii="Arial" w:hAnsi="Arial" w:cs="Arial"/>
          <w:sz w:val="22"/>
          <w:szCs w:val="22"/>
        </w:rPr>
      </w:pPr>
    </w:p>
    <w:p w14:paraId="469A8F26" w14:textId="77777777" w:rsidR="008441DF" w:rsidRDefault="008441DF" w:rsidP="004A6DCF">
      <w:pPr>
        <w:tabs>
          <w:tab w:val="left" w:pos="426"/>
          <w:tab w:val="left" w:pos="7513"/>
          <w:tab w:val="left" w:pos="8222"/>
        </w:tabs>
        <w:ind w:left="426" w:hanging="426"/>
        <w:rPr>
          <w:rFonts w:ascii="Arial" w:hAnsi="Arial" w:cs="Arial"/>
          <w:sz w:val="22"/>
          <w:szCs w:val="22"/>
        </w:rPr>
      </w:pPr>
    </w:p>
    <w:p w14:paraId="0CA22991" w14:textId="77777777" w:rsidR="00D5267A" w:rsidRPr="00BE31D8" w:rsidRDefault="00D5267A" w:rsidP="004A6DCF">
      <w:pPr>
        <w:pStyle w:val="Textkrper-Zeileneinzug"/>
        <w:shd w:val="clear" w:color="auto" w:fill="FFFFFF"/>
        <w:tabs>
          <w:tab w:val="left" w:pos="284"/>
          <w:tab w:val="left" w:pos="709"/>
        </w:tabs>
        <w:ind w:left="0"/>
        <w:rPr>
          <w:rFonts w:ascii="Arial" w:hAnsi="Arial" w:cs="Arial"/>
          <w:b/>
          <w:bCs/>
        </w:rPr>
      </w:pPr>
      <w:r w:rsidRPr="00BE31D8">
        <w:rPr>
          <w:rFonts w:ascii="Arial" w:hAnsi="Arial" w:cs="Arial"/>
          <w:b/>
          <w:bCs/>
        </w:rPr>
        <w:t>2. Beschreibung der Ausgangssituation für das Projekt</w:t>
      </w:r>
    </w:p>
    <w:p w14:paraId="44214C68" w14:textId="77777777" w:rsidR="00D5267A" w:rsidRPr="00BE31D8" w:rsidRDefault="00D5267A" w:rsidP="004A6DCF">
      <w:pPr>
        <w:shd w:val="clear" w:color="auto" w:fill="FFFFFF"/>
        <w:tabs>
          <w:tab w:val="left" w:pos="709"/>
        </w:tabs>
        <w:rPr>
          <w:rFonts w:ascii="Arial" w:hAnsi="Arial" w:cs="Arial"/>
          <w:bCs/>
          <w:sz w:val="22"/>
          <w:szCs w:val="22"/>
        </w:rPr>
      </w:pPr>
    </w:p>
    <w:p w14:paraId="4C7D1C7B" w14:textId="2DCA95D5" w:rsidR="00ED4C7C" w:rsidRDefault="009E705C" w:rsidP="004A6DCF">
      <w:pPr>
        <w:numPr>
          <w:ilvl w:val="0"/>
          <w:numId w:val="8"/>
        </w:numPr>
        <w:shd w:val="clear" w:color="auto" w:fill="FFFFFF"/>
        <w:ind w:left="426" w:hanging="426"/>
        <w:rPr>
          <w:rFonts w:ascii="Arial" w:hAnsi="Arial" w:cs="Arial"/>
          <w:bCs/>
          <w:sz w:val="22"/>
          <w:szCs w:val="22"/>
        </w:rPr>
      </w:pPr>
      <w:r w:rsidRPr="00BE31D8">
        <w:rPr>
          <w:rFonts w:ascii="Arial" w:hAnsi="Arial" w:cs="Arial"/>
          <w:bCs/>
          <w:sz w:val="22"/>
          <w:szCs w:val="22"/>
        </w:rPr>
        <w:t>Bitte beschreiben Sie kurz die Ausgangssituati</w:t>
      </w:r>
      <w:r w:rsidR="00871867">
        <w:rPr>
          <w:rFonts w:ascii="Arial" w:hAnsi="Arial" w:cs="Arial"/>
          <w:bCs/>
          <w:sz w:val="22"/>
          <w:szCs w:val="22"/>
        </w:rPr>
        <w:t>on im Projektgebiet (seit wann wird Polnisch unterrichtet? Wieviel Lernende erreichen Sie pro Jahr etc.</w:t>
      </w:r>
      <w:r w:rsidRPr="00BE31D8">
        <w:rPr>
          <w:rFonts w:ascii="Arial" w:hAnsi="Arial" w:cs="Arial"/>
          <w:bCs/>
          <w:sz w:val="22"/>
          <w:szCs w:val="22"/>
        </w:rPr>
        <w:t>)</w:t>
      </w:r>
      <w:r w:rsidR="00ED4C7C">
        <w:rPr>
          <w:rFonts w:ascii="Arial" w:hAnsi="Arial" w:cs="Arial"/>
          <w:bCs/>
          <w:sz w:val="22"/>
          <w:szCs w:val="22"/>
        </w:rPr>
        <w:t>.</w:t>
      </w:r>
      <w:r w:rsidR="00090D5D">
        <w:rPr>
          <w:rFonts w:ascii="Arial" w:hAnsi="Arial" w:cs="Arial"/>
          <w:bCs/>
          <w:sz w:val="22"/>
          <w:szCs w:val="22"/>
        </w:rPr>
        <w:t xml:space="preserve"> Falls vorhanden </w:t>
      </w:r>
      <w:r w:rsidR="00BB2D33">
        <w:rPr>
          <w:rFonts w:ascii="Arial" w:hAnsi="Arial" w:cs="Arial"/>
          <w:bCs/>
          <w:sz w:val="22"/>
          <w:szCs w:val="22"/>
        </w:rPr>
        <w:t>Datenquellen oder Belege</w:t>
      </w:r>
      <w:r w:rsidR="00090D5D">
        <w:rPr>
          <w:rFonts w:ascii="Arial" w:hAnsi="Arial" w:cs="Arial"/>
          <w:bCs/>
          <w:sz w:val="22"/>
          <w:szCs w:val="22"/>
        </w:rPr>
        <w:t xml:space="preserve"> hierüber bitte beifügen</w:t>
      </w:r>
      <w:r w:rsidR="00ED4C7C">
        <w:rPr>
          <w:rFonts w:ascii="Arial" w:hAnsi="Arial" w:cs="Arial"/>
          <w:bCs/>
          <w:sz w:val="22"/>
          <w:szCs w:val="22"/>
        </w:rPr>
        <w:t>:</w:t>
      </w:r>
      <w:r w:rsidR="00090D5D">
        <w:rPr>
          <w:rFonts w:ascii="Arial" w:hAnsi="Arial" w:cs="Arial"/>
          <w:bCs/>
          <w:sz w:val="22"/>
          <w:szCs w:val="22"/>
        </w:rPr>
        <w:t xml:space="preserve"> </w:t>
      </w:r>
    </w:p>
    <w:p w14:paraId="4D30D990" w14:textId="06075529" w:rsidR="008441DF" w:rsidRDefault="008013A8" w:rsidP="008441D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625AA7D6" w14:textId="77777777" w:rsidR="008441DF" w:rsidRDefault="008441DF" w:rsidP="008441DF">
      <w:pPr>
        <w:shd w:val="clear" w:color="auto" w:fill="FFFFFF"/>
        <w:ind w:left="426"/>
        <w:rPr>
          <w:rFonts w:ascii="Arial" w:hAnsi="Arial" w:cs="Arial"/>
          <w:bCs/>
          <w:sz w:val="22"/>
          <w:szCs w:val="22"/>
        </w:rPr>
      </w:pPr>
    </w:p>
    <w:p w14:paraId="1FA0B383" w14:textId="06672A3E" w:rsidR="00871867" w:rsidRPr="008441DF" w:rsidRDefault="009E705C" w:rsidP="008441DF">
      <w:pPr>
        <w:pStyle w:val="Listenabsatz"/>
        <w:numPr>
          <w:ilvl w:val="0"/>
          <w:numId w:val="8"/>
        </w:numPr>
        <w:shd w:val="clear" w:color="auto" w:fill="FFFFFF"/>
        <w:rPr>
          <w:rFonts w:ascii="Arial" w:hAnsi="Arial" w:cs="Arial"/>
          <w:bCs/>
          <w:sz w:val="22"/>
          <w:szCs w:val="22"/>
        </w:rPr>
      </w:pPr>
      <w:r w:rsidRPr="008441DF">
        <w:rPr>
          <w:rFonts w:ascii="Arial" w:hAnsi="Arial" w:cs="Arial"/>
          <w:bCs/>
          <w:sz w:val="22"/>
          <w:szCs w:val="22"/>
        </w:rPr>
        <w:t xml:space="preserve">Besteht ein Bezug des Projektes zu </w:t>
      </w:r>
      <w:r w:rsidR="009873CD" w:rsidRPr="008441DF">
        <w:rPr>
          <w:rFonts w:ascii="Arial" w:hAnsi="Arial" w:cs="Arial"/>
          <w:bCs/>
          <w:sz w:val="22"/>
          <w:szCs w:val="22"/>
        </w:rPr>
        <w:t xml:space="preserve">Aktivitäten </w:t>
      </w:r>
      <w:r w:rsidRPr="008441DF">
        <w:rPr>
          <w:rFonts w:ascii="Arial" w:hAnsi="Arial" w:cs="Arial"/>
          <w:bCs/>
          <w:sz w:val="22"/>
          <w:szCs w:val="22"/>
        </w:rPr>
        <w:t>anderer staatlicher oder nichtstaatlicher Organisationen? Führen diese Akteure vergleichbare Projekte vor Ort durch und besteht dabei die Gefahr von Doppelungen oder die Chance von Synergien?</w:t>
      </w:r>
    </w:p>
    <w:p w14:paraId="4613B26E" w14:textId="77777777" w:rsidR="008441DF" w:rsidRPr="008441DF" w:rsidRDefault="008441DF" w:rsidP="008441DF">
      <w:pPr>
        <w:pStyle w:val="Listenabsatz"/>
        <w:shd w:val="clear" w:color="auto" w:fill="FFFFFF"/>
        <w:ind w:left="720"/>
        <w:rPr>
          <w:rFonts w:ascii="Arial" w:hAnsi="Arial" w:cs="Arial"/>
          <w:bCs/>
          <w:sz w:val="22"/>
          <w:szCs w:val="22"/>
        </w:rPr>
      </w:pPr>
      <w:r w:rsidRPr="008441DF">
        <w:rPr>
          <w:rFonts w:ascii="Arial" w:hAnsi="Arial" w:cs="Arial"/>
          <w:sz w:val="22"/>
          <w:szCs w:val="22"/>
        </w:rPr>
        <w:fldChar w:fldCharType="begin">
          <w:ffData>
            <w:name w:val="Text30"/>
            <w:enabled/>
            <w:calcOnExit w:val="0"/>
            <w:textInput/>
          </w:ffData>
        </w:fldChar>
      </w:r>
      <w:r w:rsidRPr="008441DF">
        <w:rPr>
          <w:rFonts w:ascii="Arial" w:hAnsi="Arial" w:cs="Arial"/>
          <w:sz w:val="22"/>
          <w:szCs w:val="22"/>
        </w:rPr>
        <w:instrText xml:space="preserve"> FORMTEXT </w:instrText>
      </w:r>
      <w:r w:rsidRPr="008441DF">
        <w:rPr>
          <w:rFonts w:ascii="Arial" w:hAnsi="Arial" w:cs="Arial"/>
          <w:sz w:val="22"/>
          <w:szCs w:val="22"/>
        </w:rPr>
      </w:r>
      <w:r w:rsidRPr="008441DF">
        <w:rPr>
          <w:rFonts w:ascii="Arial" w:hAnsi="Arial" w:cs="Arial"/>
          <w:sz w:val="22"/>
          <w:szCs w:val="22"/>
        </w:rPr>
        <w:fldChar w:fldCharType="separate"/>
      </w:r>
      <w:r>
        <w:rPr>
          <w:noProof/>
        </w:rPr>
        <w:t> </w:t>
      </w:r>
      <w:r>
        <w:rPr>
          <w:noProof/>
        </w:rPr>
        <w:t> </w:t>
      </w:r>
      <w:r>
        <w:rPr>
          <w:noProof/>
        </w:rPr>
        <w:t> </w:t>
      </w:r>
      <w:r>
        <w:rPr>
          <w:noProof/>
        </w:rPr>
        <w:t> </w:t>
      </w:r>
      <w:r>
        <w:rPr>
          <w:noProof/>
        </w:rPr>
        <w:t> </w:t>
      </w:r>
      <w:r w:rsidRPr="008441DF">
        <w:rPr>
          <w:rFonts w:ascii="Arial" w:hAnsi="Arial" w:cs="Arial"/>
          <w:sz w:val="22"/>
          <w:szCs w:val="22"/>
        </w:rPr>
        <w:fldChar w:fldCharType="end"/>
      </w:r>
    </w:p>
    <w:p w14:paraId="2C47BE42" w14:textId="77777777" w:rsidR="008441DF" w:rsidRPr="00871867" w:rsidRDefault="008441DF" w:rsidP="008441DF">
      <w:pPr>
        <w:pStyle w:val="Listenabsatz"/>
        <w:shd w:val="clear" w:color="auto" w:fill="FFFFFF"/>
        <w:ind w:left="720"/>
        <w:rPr>
          <w:rFonts w:ascii="Arial" w:hAnsi="Arial" w:cs="Arial"/>
          <w:bCs/>
          <w:sz w:val="22"/>
          <w:szCs w:val="22"/>
        </w:rPr>
      </w:pPr>
    </w:p>
    <w:p w14:paraId="5FDDB0AA" w14:textId="56B0270B" w:rsidR="00090D5D" w:rsidRPr="00BE31D8" w:rsidRDefault="00090D5D" w:rsidP="004A6DCF">
      <w:pPr>
        <w:shd w:val="clear" w:color="auto" w:fill="FFFFFF"/>
        <w:tabs>
          <w:tab w:val="left" w:pos="709"/>
        </w:tabs>
        <w:rPr>
          <w:rFonts w:ascii="Arial" w:hAnsi="Arial" w:cs="Arial"/>
          <w:bCs/>
          <w:sz w:val="22"/>
          <w:szCs w:val="22"/>
        </w:rPr>
      </w:pPr>
    </w:p>
    <w:p w14:paraId="56CF5A26" w14:textId="77777777" w:rsidR="00D5267A" w:rsidRPr="00BE31D8" w:rsidRDefault="00D5267A" w:rsidP="004A6DCF">
      <w:pPr>
        <w:pBdr>
          <w:top w:val="single" w:sz="4" w:space="1" w:color="000000"/>
          <w:left w:val="single" w:sz="4" w:space="4" w:color="000000"/>
          <w:bottom w:val="single" w:sz="4" w:space="0" w:color="000000"/>
          <w:right w:val="single" w:sz="4" w:space="0" w:color="000000"/>
        </w:pBdr>
        <w:shd w:val="clear" w:color="auto" w:fill="FFFFFF"/>
        <w:tabs>
          <w:tab w:val="left" w:pos="709"/>
        </w:tabs>
        <w:rPr>
          <w:rFonts w:ascii="Arial" w:hAnsi="Arial" w:cs="Arial"/>
          <w:b/>
          <w:bCs/>
          <w:sz w:val="22"/>
          <w:szCs w:val="22"/>
        </w:rPr>
      </w:pPr>
      <w:r w:rsidRPr="00BE31D8">
        <w:rPr>
          <w:rFonts w:ascii="Arial" w:hAnsi="Arial" w:cs="Arial"/>
          <w:b/>
          <w:bCs/>
          <w:sz w:val="22"/>
          <w:szCs w:val="22"/>
        </w:rPr>
        <w:t xml:space="preserve">3. Projektplanung </w:t>
      </w:r>
    </w:p>
    <w:p w14:paraId="6BC24F53" w14:textId="77777777" w:rsidR="00D5267A" w:rsidRPr="00BE31D8" w:rsidRDefault="00D5267A" w:rsidP="004A6DCF">
      <w:pPr>
        <w:shd w:val="clear" w:color="auto" w:fill="FFFFFF"/>
        <w:tabs>
          <w:tab w:val="left" w:pos="709"/>
        </w:tabs>
        <w:rPr>
          <w:rFonts w:ascii="Arial" w:hAnsi="Arial" w:cs="Arial"/>
          <w:sz w:val="22"/>
          <w:szCs w:val="22"/>
        </w:rPr>
      </w:pPr>
    </w:p>
    <w:p w14:paraId="186A1618" w14:textId="77777777" w:rsidR="00D5267A" w:rsidRPr="00FD346B" w:rsidRDefault="009E705C" w:rsidP="004A6DCF">
      <w:pPr>
        <w:numPr>
          <w:ilvl w:val="0"/>
          <w:numId w:val="3"/>
        </w:numPr>
        <w:tabs>
          <w:tab w:val="clear" w:pos="720"/>
        </w:tabs>
        <w:suppressAutoHyphens w:val="0"/>
        <w:ind w:left="360" w:hanging="360"/>
        <w:rPr>
          <w:rFonts w:ascii="Arial" w:hAnsi="Arial" w:cs="Arial"/>
          <w:sz w:val="22"/>
          <w:szCs w:val="22"/>
        </w:rPr>
      </w:pPr>
      <w:r w:rsidRPr="00BE31D8">
        <w:rPr>
          <w:rFonts w:ascii="Arial" w:hAnsi="Arial" w:cs="Arial"/>
          <w:b/>
          <w:bCs/>
          <w:sz w:val="22"/>
          <w:szCs w:val="22"/>
        </w:rPr>
        <w:t>Projektziel</w:t>
      </w:r>
      <w:r w:rsidR="00385810">
        <w:rPr>
          <w:rFonts w:ascii="Arial" w:hAnsi="Arial" w:cs="Arial"/>
          <w:b/>
          <w:bCs/>
          <w:sz w:val="22"/>
          <w:szCs w:val="22"/>
        </w:rPr>
        <w:t>e</w:t>
      </w:r>
      <w:r w:rsidR="00D5267A" w:rsidRPr="00BE31D8">
        <w:rPr>
          <w:rFonts w:ascii="Arial" w:hAnsi="Arial" w:cs="Arial"/>
          <w:sz w:val="22"/>
          <w:szCs w:val="22"/>
        </w:rPr>
        <w:t xml:space="preserve">: Beschreiben Sie das konkrete Ziel, das mit dem Projekt erreicht werden soll: Welche Veränderungen sollen </w:t>
      </w:r>
      <w:r w:rsidR="00385810">
        <w:rPr>
          <w:rFonts w:ascii="Arial" w:hAnsi="Arial" w:cs="Arial"/>
          <w:sz w:val="22"/>
          <w:szCs w:val="22"/>
        </w:rPr>
        <w:t xml:space="preserve">– vor </w:t>
      </w:r>
      <w:r w:rsidR="00D5267A" w:rsidRPr="00BE31D8">
        <w:rPr>
          <w:rFonts w:ascii="Arial" w:hAnsi="Arial" w:cs="Arial"/>
          <w:sz w:val="22"/>
          <w:szCs w:val="22"/>
        </w:rPr>
        <w:t xml:space="preserve">dem Hintergrund der </w:t>
      </w:r>
      <w:r w:rsidR="00D5267A" w:rsidRPr="00FD346B">
        <w:rPr>
          <w:rFonts w:ascii="Arial" w:hAnsi="Arial" w:cs="Arial"/>
          <w:sz w:val="22"/>
          <w:szCs w:val="22"/>
        </w:rPr>
        <w:t>aktuellen</w:t>
      </w:r>
      <w:r w:rsidR="003D76BB" w:rsidRPr="00FD346B">
        <w:rPr>
          <w:rFonts w:ascii="Arial" w:hAnsi="Arial" w:cs="Arial"/>
          <w:sz w:val="22"/>
          <w:szCs w:val="22"/>
        </w:rPr>
        <w:t>,</w:t>
      </w:r>
      <w:r w:rsidR="00D5267A" w:rsidRPr="00FD346B">
        <w:rPr>
          <w:rFonts w:ascii="Arial" w:hAnsi="Arial" w:cs="Arial"/>
          <w:sz w:val="22"/>
          <w:szCs w:val="22"/>
        </w:rPr>
        <w:t xml:space="preserve"> </w:t>
      </w:r>
      <w:r w:rsidR="003D76BB" w:rsidRPr="00FD346B">
        <w:rPr>
          <w:rFonts w:ascii="Arial" w:hAnsi="Arial" w:cs="Arial"/>
          <w:sz w:val="22"/>
          <w:szCs w:val="22"/>
        </w:rPr>
        <w:t xml:space="preserve">unter Frage 2a beschriebenen </w:t>
      </w:r>
      <w:r w:rsidR="00D5267A" w:rsidRPr="00FD346B">
        <w:rPr>
          <w:rFonts w:ascii="Arial" w:hAnsi="Arial" w:cs="Arial"/>
          <w:sz w:val="22"/>
          <w:szCs w:val="22"/>
        </w:rPr>
        <w:t xml:space="preserve">Situation </w:t>
      </w:r>
      <w:r w:rsidR="00385810" w:rsidRPr="00FD346B">
        <w:rPr>
          <w:rFonts w:ascii="Arial" w:hAnsi="Arial" w:cs="Arial"/>
          <w:sz w:val="22"/>
          <w:szCs w:val="22"/>
        </w:rPr>
        <w:t>–</w:t>
      </w:r>
      <w:r w:rsidR="00D5267A" w:rsidRPr="00FD346B">
        <w:rPr>
          <w:rFonts w:ascii="Arial" w:hAnsi="Arial" w:cs="Arial"/>
          <w:sz w:val="22"/>
          <w:szCs w:val="22"/>
        </w:rPr>
        <w:t xml:space="preserve"> erreicht werden?</w:t>
      </w:r>
      <w:r w:rsidR="00FA744A" w:rsidRPr="00FD346B">
        <w:rPr>
          <w:rFonts w:ascii="Arial" w:hAnsi="Arial" w:cs="Arial"/>
          <w:sz w:val="22"/>
          <w:szCs w:val="22"/>
        </w:rPr>
        <w:t xml:space="preserve"> </w:t>
      </w:r>
      <w:r w:rsidR="008013A8" w:rsidRPr="00FD346B">
        <w:rPr>
          <w:rFonts w:ascii="Arial" w:hAnsi="Arial" w:cs="Arial"/>
          <w:sz w:val="22"/>
          <w:szCs w:val="22"/>
        </w:rPr>
        <w:fldChar w:fldCharType="begin">
          <w:ffData>
            <w:name w:val="Text30"/>
            <w:enabled/>
            <w:calcOnExit w:val="0"/>
            <w:textInput/>
          </w:ffData>
        </w:fldChar>
      </w:r>
      <w:r w:rsidR="008013A8" w:rsidRPr="00FD346B">
        <w:rPr>
          <w:rFonts w:ascii="Arial" w:hAnsi="Arial" w:cs="Arial"/>
          <w:sz w:val="22"/>
          <w:szCs w:val="22"/>
        </w:rPr>
        <w:instrText xml:space="preserve"> FORMTEXT </w:instrText>
      </w:r>
      <w:r w:rsidR="008013A8" w:rsidRPr="00FD346B">
        <w:rPr>
          <w:rFonts w:ascii="Arial" w:hAnsi="Arial" w:cs="Arial"/>
          <w:sz w:val="22"/>
          <w:szCs w:val="22"/>
        </w:rPr>
      </w:r>
      <w:r w:rsidR="008013A8"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8013A8" w:rsidRPr="00FD346B">
        <w:rPr>
          <w:rFonts w:ascii="Arial" w:hAnsi="Arial" w:cs="Arial"/>
          <w:sz w:val="22"/>
          <w:szCs w:val="22"/>
        </w:rPr>
        <w:fldChar w:fldCharType="end"/>
      </w:r>
    </w:p>
    <w:p w14:paraId="38DE62C6" w14:textId="77777777" w:rsidR="00D5267A" w:rsidRPr="00BE31D8" w:rsidRDefault="00D5267A" w:rsidP="004A6DCF">
      <w:pPr>
        <w:rPr>
          <w:rFonts w:ascii="Arial" w:hAnsi="Arial" w:cs="Arial"/>
          <w:sz w:val="22"/>
          <w:szCs w:val="22"/>
        </w:rPr>
      </w:pPr>
    </w:p>
    <w:p w14:paraId="4680076B" w14:textId="77777777" w:rsidR="00D5267A" w:rsidRPr="00BC6058" w:rsidRDefault="009E705C" w:rsidP="004A6DCF">
      <w:pPr>
        <w:numPr>
          <w:ilvl w:val="0"/>
          <w:numId w:val="3"/>
        </w:numPr>
        <w:tabs>
          <w:tab w:val="clear" w:pos="720"/>
        </w:tabs>
        <w:suppressAutoHyphens w:val="0"/>
        <w:ind w:left="360" w:hanging="360"/>
        <w:rPr>
          <w:rFonts w:ascii="Arial" w:hAnsi="Arial" w:cs="Arial"/>
          <w:sz w:val="22"/>
          <w:szCs w:val="22"/>
        </w:rPr>
      </w:pPr>
      <w:r w:rsidRPr="00BE31D8">
        <w:rPr>
          <w:rFonts w:ascii="Arial" w:hAnsi="Arial" w:cs="Arial"/>
          <w:b/>
          <w:bCs/>
          <w:sz w:val="22"/>
          <w:szCs w:val="22"/>
        </w:rPr>
        <w:t>Maßnahmen und Aktivitäten</w:t>
      </w:r>
      <w:r w:rsidRPr="00BE31D8">
        <w:rPr>
          <w:rFonts w:ascii="Arial" w:hAnsi="Arial" w:cs="Arial"/>
          <w:sz w:val="22"/>
          <w:szCs w:val="22"/>
        </w:rPr>
        <w:t>: Welche konkreten Projektmaßnahmen sollen durchgeführt we</w:t>
      </w:r>
      <w:r w:rsidR="00170F3C">
        <w:rPr>
          <w:rFonts w:ascii="Arial" w:hAnsi="Arial" w:cs="Arial"/>
          <w:sz w:val="22"/>
          <w:szCs w:val="22"/>
        </w:rPr>
        <w:t xml:space="preserve">rden, um das Ziel zu </w:t>
      </w:r>
      <w:r w:rsidR="00170F3C" w:rsidRPr="00BC6058">
        <w:rPr>
          <w:rFonts w:ascii="Arial" w:hAnsi="Arial" w:cs="Arial"/>
          <w:sz w:val="22"/>
          <w:szCs w:val="22"/>
        </w:rPr>
        <w:t>erreichen (bitte stellen Sie alle Maßnahmen einzeln im Rahmen eines</w:t>
      </w:r>
      <w:r w:rsidRPr="00BC6058">
        <w:rPr>
          <w:rFonts w:ascii="Arial" w:hAnsi="Arial" w:cs="Arial"/>
          <w:sz w:val="22"/>
          <w:szCs w:val="22"/>
        </w:rPr>
        <w:t xml:space="preserve"> </w:t>
      </w:r>
      <w:r w:rsidR="00170F3C" w:rsidRPr="00BC6058">
        <w:rPr>
          <w:rFonts w:ascii="Arial" w:hAnsi="Arial" w:cs="Arial"/>
          <w:sz w:val="22"/>
          <w:szCs w:val="22"/>
        </w:rPr>
        <w:t>nachvollziehbaren</w:t>
      </w:r>
      <w:r w:rsidR="004A6DCF" w:rsidRPr="00BC6058">
        <w:rPr>
          <w:rFonts w:ascii="Arial" w:hAnsi="Arial" w:cs="Arial"/>
          <w:sz w:val="22"/>
          <w:szCs w:val="22"/>
        </w:rPr>
        <w:t>, zeitlich strukturierten (d.h. nach Datum) P</w:t>
      </w:r>
      <w:r w:rsidRPr="00BC6058">
        <w:rPr>
          <w:rFonts w:ascii="Arial" w:hAnsi="Arial" w:cs="Arial"/>
          <w:sz w:val="22"/>
          <w:szCs w:val="22"/>
        </w:rPr>
        <w:t>lan</w:t>
      </w:r>
      <w:r w:rsidR="00170F3C" w:rsidRPr="00BC6058">
        <w:rPr>
          <w:rFonts w:ascii="Arial" w:hAnsi="Arial" w:cs="Arial"/>
          <w:sz w:val="22"/>
          <w:szCs w:val="22"/>
        </w:rPr>
        <w:t>s dar</w:t>
      </w:r>
      <w:r w:rsidRPr="00BC6058">
        <w:rPr>
          <w:rFonts w:ascii="Arial" w:hAnsi="Arial" w:cs="Arial"/>
          <w:sz w:val="22"/>
          <w:szCs w:val="22"/>
        </w:rPr>
        <w:t>)?</w:t>
      </w:r>
      <w:r w:rsidR="008013A8" w:rsidRPr="00BC6058">
        <w:rPr>
          <w:rFonts w:ascii="Arial" w:hAnsi="Arial" w:cs="Arial"/>
          <w:sz w:val="22"/>
          <w:szCs w:val="22"/>
        </w:rPr>
        <w:t xml:space="preserve"> </w:t>
      </w:r>
      <w:r w:rsidR="008013A8" w:rsidRPr="00BC6058">
        <w:rPr>
          <w:rFonts w:ascii="Arial" w:hAnsi="Arial" w:cs="Arial"/>
          <w:sz w:val="22"/>
          <w:szCs w:val="22"/>
        </w:rPr>
        <w:fldChar w:fldCharType="begin">
          <w:ffData>
            <w:name w:val="Text30"/>
            <w:enabled/>
            <w:calcOnExit w:val="0"/>
            <w:textInput/>
          </w:ffData>
        </w:fldChar>
      </w:r>
      <w:r w:rsidR="008013A8" w:rsidRPr="00BC6058">
        <w:rPr>
          <w:rFonts w:ascii="Arial" w:hAnsi="Arial" w:cs="Arial"/>
          <w:sz w:val="22"/>
          <w:szCs w:val="22"/>
        </w:rPr>
        <w:instrText xml:space="preserve"> FORMTEXT </w:instrText>
      </w:r>
      <w:r w:rsidR="008013A8" w:rsidRPr="00BC6058">
        <w:rPr>
          <w:rFonts w:ascii="Arial" w:hAnsi="Arial" w:cs="Arial"/>
          <w:sz w:val="22"/>
          <w:szCs w:val="22"/>
        </w:rPr>
      </w:r>
      <w:r w:rsidR="008013A8" w:rsidRPr="00BC6058">
        <w:rPr>
          <w:rFonts w:ascii="Arial" w:hAnsi="Arial" w:cs="Arial"/>
          <w:sz w:val="22"/>
          <w:szCs w:val="22"/>
        </w:rPr>
        <w:fldChar w:fldCharType="separate"/>
      </w:r>
      <w:r w:rsidR="00951A1A" w:rsidRPr="00BC6058">
        <w:rPr>
          <w:rFonts w:ascii="Arial" w:hAnsi="Arial" w:cs="Arial"/>
          <w:noProof/>
          <w:sz w:val="22"/>
          <w:szCs w:val="22"/>
        </w:rPr>
        <w:t> </w:t>
      </w:r>
      <w:r w:rsidR="00951A1A" w:rsidRPr="00BC6058">
        <w:rPr>
          <w:rFonts w:ascii="Arial" w:hAnsi="Arial" w:cs="Arial"/>
          <w:noProof/>
          <w:sz w:val="22"/>
          <w:szCs w:val="22"/>
        </w:rPr>
        <w:t> </w:t>
      </w:r>
      <w:r w:rsidR="00951A1A" w:rsidRPr="00BC6058">
        <w:rPr>
          <w:rFonts w:ascii="Arial" w:hAnsi="Arial" w:cs="Arial"/>
          <w:noProof/>
          <w:sz w:val="22"/>
          <w:szCs w:val="22"/>
        </w:rPr>
        <w:t> </w:t>
      </w:r>
      <w:r w:rsidR="00951A1A" w:rsidRPr="00BC6058">
        <w:rPr>
          <w:rFonts w:ascii="Arial" w:hAnsi="Arial" w:cs="Arial"/>
          <w:noProof/>
          <w:sz w:val="22"/>
          <w:szCs w:val="22"/>
        </w:rPr>
        <w:t> </w:t>
      </w:r>
      <w:r w:rsidR="00951A1A" w:rsidRPr="00BC6058">
        <w:rPr>
          <w:rFonts w:ascii="Arial" w:hAnsi="Arial" w:cs="Arial"/>
          <w:noProof/>
          <w:sz w:val="22"/>
          <w:szCs w:val="22"/>
        </w:rPr>
        <w:t> </w:t>
      </w:r>
      <w:r w:rsidR="008013A8" w:rsidRPr="00BC6058">
        <w:rPr>
          <w:rFonts w:ascii="Arial" w:hAnsi="Arial" w:cs="Arial"/>
          <w:sz w:val="22"/>
          <w:szCs w:val="22"/>
        </w:rPr>
        <w:fldChar w:fldCharType="end"/>
      </w:r>
    </w:p>
    <w:p w14:paraId="38A96445" w14:textId="77777777" w:rsidR="009E705C" w:rsidRPr="00BC6058" w:rsidRDefault="009E705C" w:rsidP="004A6DCF">
      <w:pPr>
        <w:suppressAutoHyphens w:val="0"/>
        <w:rPr>
          <w:rFonts w:ascii="Arial" w:hAnsi="Arial" w:cs="Arial"/>
          <w:sz w:val="22"/>
          <w:szCs w:val="22"/>
        </w:rPr>
      </w:pPr>
    </w:p>
    <w:p w14:paraId="55788115" w14:textId="77777777" w:rsidR="00805AD3" w:rsidRPr="00BC6058" w:rsidRDefault="00805AD3" w:rsidP="004A6DCF">
      <w:pPr>
        <w:numPr>
          <w:ilvl w:val="0"/>
          <w:numId w:val="3"/>
        </w:numPr>
        <w:tabs>
          <w:tab w:val="clear" w:pos="720"/>
        </w:tabs>
        <w:suppressAutoHyphens w:val="0"/>
        <w:ind w:left="360" w:hanging="360"/>
        <w:rPr>
          <w:rFonts w:ascii="Arial" w:hAnsi="Arial" w:cs="Arial"/>
          <w:bCs/>
          <w:sz w:val="22"/>
          <w:szCs w:val="22"/>
        </w:rPr>
      </w:pPr>
      <w:r w:rsidRPr="00BC6058">
        <w:rPr>
          <w:rFonts w:ascii="Arial" w:hAnsi="Arial" w:cs="Arial"/>
          <w:b/>
          <w:bCs/>
          <w:sz w:val="22"/>
          <w:szCs w:val="22"/>
        </w:rPr>
        <w:t>Wirkungen von Maßnahmen und Aktivitäten</w:t>
      </w:r>
      <w:r w:rsidRPr="00BC6058">
        <w:rPr>
          <w:rFonts w:ascii="Arial" w:hAnsi="Arial" w:cs="Arial"/>
          <w:bCs/>
          <w:sz w:val="22"/>
          <w:szCs w:val="22"/>
        </w:rPr>
        <w:t xml:space="preserve">: </w:t>
      </w:r>
      <w:r w:rsidRPr="00BC6058">
        <w:rPr>
          <w:rFonts w:ascii="Arial" w:hAnsi="Arial" w:cs="Arial"/>
          <w:sz w:val="22"/>
          <w:szCs w:val="22"/>
        </w:rPr>
        <w:t>Welche Wirkung soll mit den unter 3b) beschriebenen Maßnahmen und Aktivitäten im Einzelnen erreicht werden?</w:t>
      </w:r>
      <w:r w:rsidRPr="00BC6058">
        <w:rPr>
          <w:rFonts w:ascii="Arial" w:hAnsi="Arial" w:cs="Arial"/>
          <w:bCs/>
          <w:sz w:val="22"/>
          <w:szCs w:val="22"/>
        </w:rPr>
        <w:t xml:space="preserve"> </w:t>
      </w:r>
      <w:r w:rsidRPr="00BC6058">
        <w:rPr>
          <w:rFonts w:ascii="Arial" w:hAnsi="Arial" w:cs="Arial"/>
          <w:sz w:val="22"/>
          <w:szCs w:val="22"/>
        </w:rPr>
        <w:fldChar w:fldCharType="begin">
          <w:ffData>
            <w:name w:val="Text30"/>
            <w:enabled/>
            <w:calcOnExit w:val="0"/>
            <w:textInput/>
          </w:ffData>
        </w:fldChar>
      </w:r>
      <w:r w:rsidRPr="00BC6058">
        <w:rPr>
          <w:rFonts w:ascii="Arial" w:hAnsi="Arial" w:cs="Arial"/>
          <w:sz w:val="22"/>
          <w:szCs w:val="22"/>
        </w:rPr>
        <w:instrText xml:space="preserve"> FORMTEXT </w:instrText>
      </w:r>
      <w:r w:rsidRPr="00BC6058">
        <w:rPr>
          <w:rFonts w:ascii="Arial" w:hAnsi="Arial" w:cs="Arial"/>
          <w:sz w:val="22"/>
          <w:szCs w:val="22"/>
        </w:rPr>
      </w:r>
      <w:r w:rsidRPr="00BC6058">
        <w:rPr>
          <w:rFonts w:ascii="Arial" w:hAnsi="Arial" w:cs="Arial"/>
          <w:sz w:val="22"/>
          <w:szCs w:val="22"/>
        </w:rPr>
        <w:fldChar w:fldCharType="separate"/>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sz w:val="22"/>
          <w:szCs w:val="22"/>
        </w:rPr>
        <w:fldChar w:fldCharType="end"/>
      </w:r>
      <w:r w:rsidRPr="00BC6058">
        <w:rPr>
          <w:rFonts w:ascii="Arial" w:hAnsi="Arial" w:cs="Arial"/>
          <w:sz w:val="22"/>
          <w:szCs w:val="22"/>
        </w:rPr>
        <w:t xml:space="preserve"> </w:t>
      </w:r>
    </w:p>
    <w:p w14:paraId="0AFCF08D" w14:textId="77777777" w:rsidR="00805AD3" w:rsidRPr="00BC6058" w:rsidRDefault="00805AD3" w:rsidP="004A6DCF">
      <w:pPr>
        <w:suppressAutoHyphens w:val="0"/>
        <w:rPr>
          <w:rFonts w:ascii="Arial" w:hAnsi="Arial" w:cs="Arial"/>
          <w:sz w:val="22"/>
          <w:szCs w:val="22"/>
        </w:rPr>
      </w:pPr>
    </w:p>
    <w:p w14:paraId="512052A4" w14:textId="2C1A341C" w:rsidR="00D5267A" w:rsidRDefault="00D5267A" w:rsidP="004A6DCF">
      <w:pPr>
        <w:numPr>
          <w:ilvl w:val="0"/>
          <w:numId w:val="3"/>
        </w:numPr>
        <w:tabs>
          <w:tab w:val="clear" w:pos="720"/>
        </w:tabs>
        <w:suppressAutoHyphens w:val="0"/>
        <w:ind w:left="360" w:hanging="360"/>
        <w:rPr>
          <w:rFonts w:ascii="Arial" w:hAnsi="Arial" w:cs="Arial"/>
          <w:sz w:val="22"/>
          <w:szCs w:val="22"/>
        </w:rPr>
      </w:pPr>
      <w:r w:rsidRPr="00BE31D8">
        <w:rPr>
          <w:rFonts w:ascii="Arial" w:hAnsi="Arial" w:cs="Arial"/>
          <w:b/>
          <w:sz w:val="22"/>
          <w:szCs w:val="22"/>
        </w:rPr>
        <w:t>Zielpersonen/Zielgruppen:</w:t>
      </w:r>
      <w:r w:rsidRPr="00BE31D8">
        <w:rPr>
          <w:rFonts w:ascii="Arial" w:hAnsi="Arial" w:cs="Arial"/>
          <w:sz w:val="22"/>
          <w:szCs w:val="22"/>
        </w:rPr>
        <w:t xml:space="preserve"> </w:t>
      </w:r>
      <w:r w:rsidR="00090D5D">
        <w:rPr>
          <w:rFonts w:ascii="Arial" w:hAnsi="Arial" w:cs="Arial"/>
          <w:sz w:val="22"/>
          <w:szCs w:val="22"/>
        </w:rPr>
        <w:t>A</w:t>
      </w:r>
      <w:r w:rsidRPr="00BE31D8">
        <w:rPr>
          <w:rFonts w:ascii="Arial" w:hAnsi="Arial" w:cs="Arial"/>
          <w:sz w:val="22"/>
          <w:szCs w:val="22"/>
        </w:rPr>
        <w:t xml:space="preserve">uf welche Personen oder Gruppen </w:t>
      </w:r>
      <w:r w:rsidR="00090D5D">
        <w:rPr>
          <w:rFonts w:ascii="Arial" w:hAnsi="Arial" w:cs="Arial"/>
          <w:sz w:val="22"/>
          <w:szCs w:val="22"/>
        </w:rPr>
        <w:t xml:space="preserve">ist </w:t>
      </w:r>
      <w:r w:rsidRPr="00BE31D8">
        <w:rPr>
          <w:rFonts w:ascii="Arial" w:hAnsi="Arial" w:cs="Arial"/>
          <w:sz w:val="22"/>
          <w:szCs w:val="22"/>
        </w:rPr>
        <w:t>Ihr Projekt ausgerichtet</w:t>
      </w:r>
      <w:r w:rsidR="00090D5D">
        <w:rPr>
          <w:rFonts w:ascii="Arial" w:hAnsi="Arial" w:cs="Arial"/>
          <w:sz w:val="22"/>
          <w:szCs w:val="22"/>
        </w:rPr>
        <w:t>?</w:t>
      </w:r>
      <w:r w:rsidRPr="00BE31D8">
        <w:rPr>
          <w:rFonts w:ascii="Arial" w:hAnsi="Arial" w:cs="Arial"/>
          <w:sz w:val="22"/>
          <w:szCs w:val="22"/>
        </w:rPr>
        <w:t xml:space="preserve"> </w:t>
      </w:r>
      <w:r w:rsidR="00090D5D">
        <w:rPr>
          <w:rFonts w:ascii="Arial" w:hAnsi="Arial" w:cs="Arial"/>
          <w:sz w:val="22"/>
          <w:szCs w:val="22"/>
        </w:rPr>
        <w:t xml:space="preserve">Aus welchen </w:t>
      </w:r>
      <w:r w:rsidRPr="00BE31D8">
        <w:rPr>
          <w:rFonts w:ascii="Arial" w:hAnsi="Arial" w:cs="Arial"/>
          <w:sz w:val="22"/>
          <w:szCs w:val="22"/>
        </w:rPr>
        <w:t>Gründe</w:t>
      </w:r>
      <w:r w:rsidR="00090D5D">
        <w:rPr>
          <w:rFonts w:ascii="Arial" w:hAnsi="Arial" w:cs="Arial"/>
          <w:sz w:val="22"/>
          <w:szCs w:val="22"/>
        </w:rPr>
        <w:t>n</w:t>
      </w:r>
      <w:r w:rsidRPr="00BE31D8">
        <w:rPr>
          <w:rFonts w:ascii="Arial" w:hAnsi="Arial" w:cs="Arial"/>
          <w:sz w:val="22"/>
          <w:szCs w:val="22"/>
        </w:rPr>
        <w:t>?</w:t>
      </w:r>
      <w:r w:rsidR="009E705C" w:rsidRPr="00BE31D8">
        <w:rPr>
          <w:rFonts w:ascii="Arial" w:hAnsi="Arial" w:cs="Arial"/>
          <w:sz w:val="22"/>
          <w:szCs w:val="22"/>
        </w:rPr>
        <w:t xml:space="preserve"> </w:t>
      </w:r>
      <w:r w:rsidR="008013A8">
        <w:rPr>
          <w:rFonts w:ascii="Arial" w:hAnsi="Arial" w:cs="Arial"/>
          <w:sz w:val="22"/>
          <w:szCs w:val="22"/>
        </w:rPr>
        <w:fldChar w:fldCharType="begin">
          <w:ffData>
            <w:name w:val="Text30"/>
            <w:enabled/>
            <w:calcOnExit w:val="0"/>
            <w:textInput/>
          </w:ffData>
        </w:fldChar>
      </w:r>
      <w:r w:rsidR="008013A8">
        <w:rPr>
          <w:rFonts w:ascii="Arial" w:hAnsi="Arial" w:cs="Arial"/>
          <w:sz w:val="22"/>
          <w:szCs w:val="22"/>
        </w:rPr>
        <w:instrText xml:space="preserve"> FORMTEXT </w:instrText>
      </w:r>
      <w:r w:rsidR="008013A8">
        <w:rPr>
          <w:rFonts w:ascii="Arial" w:hAnsi="Arial" w:cs="Arial"/>
          <w:sz w:val="22"/>
          <w:szCs w:val="22"/>
        </w:rPr>
      </w:r>
      <w:r w:rsidR="008013A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8013A8">
        <w:rPr>
          <w:rFonts w:ascii="Arial" w:hAnsi="Arial" w:cs="Arial"/>
          <w:sz w:val="22"/>
          <w:szCs w:val="22"/>
        </w:rPr>
        <w:fldChar w:fldCharType="end"/>
      </w:r>
    </w:p>
    <w:p w14:paraId="7B790789" w14:textId="77777777" w:rsidR="00871867" w:rsidRDefault="00871867" w:rsidP="00871867">
      <w:pPr>
        <w:pStyle w:val="Listenabsatz"/>
        <w:rPr>
          <w:rFonts w:ascii="Arial" w:hAnsi="Arial" w:cs="Arial"/>
          <w:sz w:val="22"/>
          <w:szCs w:val="22"/>
        </w:rPr>
      </w:pPr>
    </w:p>
    <w:p w14:paraId="07FAAE9D" w14:textId="6026B979" w:rsidR="00871867" w:rsidRDefault="00871867" w:rsidP="00871867">
      <w:pPr>
        <w:suppressAutoHyphens w:val="0"/>
        <w:rPr>
          <w:rFonts w:ascii="Arial" w:hAnsi="Arial" w:cs="Arial"/>
          <w:sz w:val="22"/>
          <w:szCs w:val="22"/>
        </w:rPr>
      </w:pPr>
    </w:p>
    <w:p w14:paraId="160AD1AF" w14:textId="77777777" w:rsidR="006954B0" w:rsidRDefault="006954B0" w:rsidP="00711363">
      <w:pPr>
        <w:tabs>
          <w:tab w:val="left" w:pos="709"/>
        </w:tabs>
        <w:spacing w:line="280" w:lineRule="atLeast"/>
        <w:rPr>
          <w:rFonts w:ascii="Arial" w:hAnsi="Arial" w:cs="Arial"/>
          <w:sz w:val="22"/>
          <w:szCs w:val="22"/>
        </w:rPr>
      </w:pPr>
    </w:p>
    <w:p w14:paraId="47434EC6" w14:textId="77777777" w:rsidR="00090D5D" w:rsidRPr="00BE31D8" w:rsidRDefault="00090D5D" w:rsidP="00711363">
      <w:pPr>
        <w:tabs>
          <w:tab w:val="left" w:pos="709"/>
        </w:tabs>
        <w:spacing w:line="280" w:lineRule="atLeast"/>
        <w:rPr>
          <w:rFonts w:ascii="Arial" w:hAnsi="Arial" w:cs="Arial"/>
          <w:sz w:val="22"/>
          <w:szCs w:val="22"/>
        </w:rPr>
      </w:pPr>
    </w:p>
    <w:p w14:paraId="7C31E295" w14:textId="30334090" w:rsidR="009E705C" w:rsidRPr="00BE31D8" w:rsidRDefault="002100B0" w:rsidP="00711363">
      <w:pPr>
        <w:pBdr>
          <w:top w:val="single" w:sz="4" w:space="1" w:color="000000"/>
          <w:left w:val="single" w:sz="4" w:space="4" w:color="000000"/>
          <w:bottom w:val="single" w:sz="4" w:space="1" w:color="000000"/>
          <w:right w:val="single" w:sz="4" w:space="4" w:color="000000"/>
        </w:pBdr>
        <w:tabs>
          <w:tab w:val="left" w:pos="709"/>
        </w:tabs>
        <w:spacing w:line="280" w:lineRule="atLeast"/>
        <w:rPr>
          <w:rFonts w:ascii="Arial" w:hAnsi="Arial" w:cs="Arial"/>
          <w:b/>
          <w:bCs/>
          <w:sz w:val="22"/>
          <w:szCs w:val="22"/>
        </w:rPr>
      </w:pPr>
      <w:r>
        <w:rPr>
          <w:rFonts w:ascii="Arial" w:hAnsi="Arial" w:cs="Arial"/>
          <w:b/>
          <w:bCs/>
          <w:sz w:val="22"/>
          <w:szCs w:val="22"/>
        </w:rPr>
        <w:t>4</w:t>
      </w:r>
      <w:r w:rsidR="009E705C" w:rsidRPr="00BE31D8">
        <w:rPr>
          <w:rFonts w:ascii="Arial" w:hAnsi="Arial" w:cs="Arial"/>
          <w:b/>
          <w:bCs/>
          <w:sz w:val="22"/>
          <w:szCs w:val="22"/>
        </w:rPr>
        <w:t>. Öffentlichkeitsarbeit</w:t>
      </w:r>
    </w:p>
    <w:p w14:paraId="20CE7A79" w14:textId="77777777" w:rsidR="009E705C" w:rsidRPr="00BE31D8" w:rsidRDefault="009E705C" w:rsidP="00711363">
      <w:pPr>
        <w:tabs>
          <w:tab w:val="left" w:pos="709"/>
        </w:tabs>
        <w:spacing w:line="280" w:lineRule="atLeast"/>
        <w:rPr>
          <w:rFonts w:ascii="Arial" w:hAnsi="Arial" w:cs="Arial"/>
          <w:sz w:val="22"/>
          <w:szCs w:val="22"/>
        </w:rPr>
      </w:pPr>
    </w:p>
    <w:p w14:paraId="2C3D2FAD" w14:textId="07CCD9D3" w:rsidR="009E705C" w:rsidRDefault="009E705C" w:rsidP="00711363">
      <w:pPr>
        <w:tabs>
          <w:tab w:val="left" w:pos="709"/>
        </w:tabs>
        <w:spacing w:line="280" w:lineRule="atLeast"/>
        <w:rPr>
          <w:rFonts w:ascii="Arial" w:hAnsi="Arial" w:cs="Arial"/>
          <w:sz w:val="22"/>
          <w:szCs w:val="22"/>
        </w:rPr>
      </w:pPr>
      <w:r w:rsidRPr="00BE31D8">
        <w:rPr>
          <w:rFonts w:ascii="Arial" w:hAnsi="Arial" w:cs="Arial"/>
          <w:sz w:val="22"/>
          <w:szCs w:val="22"/>
        </w:rPr>
        <w:t>Welche öffentlichkeitswirksamen Maßnahmen sind geplant, um die Sichtbarkeit des Projektes zu gewährleisten?</w:t>
      </w:r>
      <w:r w:rsidR="008013A8">
        <w:rPr>
          <w:rFonts w:ascii="Arial" w:hAnsi="Arial" w:cs="Arial"/>
          <w:sz w:val="22"/>
          <w:szCs w:val="22"/>
        </w:rPr>
        <w:t xml:space="preserve"> </w:t>
      </w:r>
    </w:p>
    <w:p w14:paraId="071886D3" w14:textId="7DB19C2A" w:rsidR="008441DF" w:rsidRPr="008441DF" w:rsidRDefault="008441DF" w:rsidP="008441DF">
      <w:pPr>
        <w:shd w:val="clear" w:color="auto" w:fill="FFFFFF"/>
        <w:rPr>
          <w:rFonts w:ascii="Arial" w:hAnsi="Arial" w:cs="Arial"/>
          <w:bCs/>
          <w:sz w:val="22"/>
          <w:szCs w:val="22"/>
        </w:rPr>
      </w:pPr>
      <w:r w:rsidRPr="008441DF">
        <w:rPr>
          <w:rFonts w:ascii="Arial" w:hAnsi="Arial" w:cs="Arial"/>
          <w:sz w:val="22"/>
          <w:szCs w:val="22"/>
        </w:rPr>
        <w:fldChar w:fldCharType="begin">
          <w:ffData>
            <w:name w:val="Text30"/>
            <w:enabled/>
            <w:calcOnExit w:val="0"/>
            <w:textInput/>
          </w:ffData>
        </w:fldChar>
      </w:r>
      <w:r w:rsidRPr="008441DF">
        <w:rPr>
          <w:rFonts w:ascii="Arial" w:hAnsi="Arial" w:cs="Arial"/>
          <w:sz w:val="22"/>
          <w:szCs w:val="22"/>
        </w:rPr>
        <w:instrText xml:space="preserve"> FORMTEXT </w:instrText>
      </w:r>
      <w:r w:rsidRPr="008441DF">
        <w:rPr>
          <w:rFonts w:ascii="Arial" w:hAnsi="Arial" w:cs="Arial"/>
          <w:sz w:val="22"/>
          <w:szCs w:val="22"/>
        </w:rPr>
      </w:r>
      <w:r w:rsidRPr="008441DF">
        <w:rPr>
          <w:rFonts w:ascii="Arial" w:hAnsi="Arial" w:cs="Arial"/>
          <w:sz w:val="22"/>
          <w:szCs w:val="22"/>
        </w:rPr>
        <w:fldChar w:fldCharType="separate"/>
      </w:r>
      <w:r>
        <w:rPr>
          <w:noProof/>
        </w:rPr>
        <w:t> </w:t>
      </w:r>
      <w:r>
        <w:rPr>
          <w:noProof/>
        </w:rPr>
        <w:t> </w:t>
      </w:r>
      <w:r>
        <w:rPr>
          <w:noProof/>
        </w:rPr>
        <w:t> </w:t>
      </w:r>
      <w:r>
        <w:rPr>
          <w:noProof/>
        </w:rPr>
        <w:t> </w:t>
      </w:r>
      <w:r>
        <w:rPr>
          <w:noProof/>
        </w:rPr>
        <w:t> </w:t>
      </w:r>
      <w:r w:rsidRPr="008441DF">
        <w:rPr>
          <w:rFonts w:ascii="Arial" w:hAnsi="Arial" w:cs="Arial"/>
          <w:sz w:val="22"/>
          <w:szCs w:val="22"/>
        </w:rPr>
        <w:fldChar w:fldCharType="end"/>
      </w:r>
    </w:p>
    <w:p w14:paraId="5A7E7376" w14:textId="44EB7208" w:rsidR="006954B0" w:rsidRDefault="006954B0" w:rsidP="00711363">
      <w:pPr>
        <w:pStyle w:val="Textkrper-Einzug32"/>
        <w:shd w:val="clear" w:color="auto" w:fill="FFFFFF"/>
        <w:spacing w:line="280" w:lineRule="atLeast"/>
        <w:ind w:firstLine="0"/>
        <w:jc w:val="both"/>
        <w:rPr>
          <w:sz w:val="22"/>
          <w:szCs w:val="22"/>
        </w:rPr>
      </w:pPr>
    </w:p>
    <w:p w14:paraId="17826657" w14:textId="77777777" w:rsidR="002100B0" w:rsidRPr="00FD346B" w:rsidRDefault="002100B0" w:rsidP="00711363">
      <w:pPr>
        <w:pStyle w:val="Textkrper-Einzug32"/>
        <w:shd w:val="clear" w:color="auto" w:fill="FFFFFF"/>
        <w:spacing w:line="280" w:lineRule="atLeast"/>
        <w:ind w:firstLine="0"/>
        <w:jc w:val="both"/>
        <w:rPr>
          <w:sz w:val="22"/>
          <w:szCs w:val="22"/>
        </w:rPr>
      </w:pPr>
    </w:p>
    <w:p w14:paraId="3C2538CD" w14:textId="77777777" w:rsidR="00E35B50" w:rsidRDefault="00E35B50" w:rsidP="0018024B">
      <w:pPr>
        <w:pStyle w:val="StandardWeb"/>
        <w:spacing w:before="0" w:beforeAutospacing="0" w:after="0" w:line="22" w:lineRule="atLeast"/>
        <w:rPr>
          <w:rFonts w:ascii="Arial" w:hAnsi="Arial" w:cs="Arial"/>
          <w:sz w:val="22"/>
          <w:szCs w:val="22"/>
        </w:rPr>
      </w:pPr>
    </w:p>
    <w:p w14:paraId="7B00F300" w14:textId="4AAA01D2" w:rsidR="009E705C" w:rsidRPr="00BE31D8" w:rsidRDefault="002100B0" w:rsidP="009E705C">
      <w:pPr>
        <w:pStyle w:val="Textkrper-Einzug32"/>
        <w:pBdr>
          <w:top w:val="single" w:sz="4" w:space="1" w:color="000000"/>
          <w:left w:val="single" w:sz="4" w:space="4" w:color="000000"/>
          <w:bottom w:val="single" w:sz="4" w:space="1" w:color="000000"/>
          <w:right w:val="single" w:sz="4" w:space="31" w:color="000000"/>
        </w:pBdr>
        <w:spacing w:line="240" w:lineRule="exact"/>
        <w:ind w:firstLine="0"/>
        <w:rPr>
          <w:b/>
          <w:bCs/>
          <w:sz w:val="22"/>
          <w:szCs w:val="22"/>
        </w:rPr>
      </w:pPr>
      <w:r>
        <w:rPr>
          <w:b/>
          <w:bCs/>
          <w:sz w:val="22"/>
          <w:szCs w:val="22"/>
        </w:rPr>
        <w:t>5</w:t>
      </w:r>
      <w:r w:rsidR="009E705C" w:rsidRPr="00BE31D8">
        <w:rPr>
          <w:b/>
          <w:bCs/>
          <w:sz w:val="22"/>
          <w:szCs w:val="22"/>
        </w:rPr>
        <w:t>. Sonstiges</w:t>
      </w:r>
    </w:p>
    <w:p w14:paraId="6E7741BB" w14:textId="77777777" w:rsidR="00D5267A" w:rsidRPr="00BE31D8" w:rsidRDefault="00D5267A">
      <w:pPr>
        <w:pStyle w:val="Textkrper-Einzug32"/>
        <w:shd w:val="clear" w:color="auto" w:fill="FFFFFF"/>
        <w:spacing w:line="240" w:lineRule="exact"/>
        <w:ind w:firstLine="0"/>
        <w:rPr>
          <w:sz w:val="22"/>
          <w:szCs w:val="22"/>
        </w:rPr>
      </w:pPr>
    </w:p>
    <w:tbl>
      <w:tblPr>
        <w:tblW w:w="9866" w:type="dxa"/>
        <w:tblInd w:w="-15" w:type="dxa"/>
        <w:tblLayout w:type="fixed"/>
        <w:tblCellMar>
          <w:left w:w="70" w:type="dxa"/>
          <w:right w:w="70" w:type="dxa"/>
        </w:tblCellMar>
        <w:tblLook w:val="0000" w:firstRow="0" w:lastRow="0" w:firstColumn="0" w:lastColumn="0" w:noHBand="0" w:noVBand="0"/>
      </w:tblPr>
      <w:tblGrid>
        <w:gridCol w:w="4905"/>
        <w:gridCol w:w="4961"/>
      </w:tblGrid>
      <w:tr w:rsidR="009E705C" w:rsidRPr="00BE31D8" w14:paraId="4A33CEE3" w14:textId="77777777">
        <w:trPr>
          <w:trHeight w:val="1569"/>
        </w:trPr>
        <w:tc>
          <w:tcPr>
            <w:tcW w:w="9866" w:type="dxa"/>
            <w:gridSpan w:val="2"/>
            <w:tcBorders>
              <w:top w:val="single" w:sz="4" w:space="0" w:color="auto"/>
              <w:left w:val="single" w:sz="4" w:space="0" w:color="auto"/>
              <w:bottom w:val="single" w:sz="4" w:space="0" w:color="auto"/>
              <w:right w:val="single" w:sz="4" w:space="0" w:color="auto"/>
            </w:tcBorders>
          </w:tcPr>
          <w:p w14:paraId="70219127" w14:textId="77777777" w:rsidR="009E705C" w:rsidRPr="00011D8E" w:rsidRDefault="009E705C" w:rsidP="00BF02DC">
            <w:pPr>
              <w:spacing w:before="60" w:after="60" w:line="360" w:lineRule="atLeast"/>
              <w:rPr>
                <w:rFonts w:ascii="Arial" w:hAnsi="Arial" w:cs="Arial"/>
                <w:sz w:val="22"/>
                <w:szCs w:val="22"/>
              </w:rPr>
            </w:pPr>
            <w:r w:rsidRPr="00011D8E">
              <w:rPr>
                <w:rFonts w:ascii="Arial" w:hAnsi="Arial" w:cs="Arial"/>
                <w:sz w:val="22"/>
                <w:szCs w:val="22"/>
              </w:rPr>
              <w:t>Bitte erklären Sie außerdem</w:t>
            </w:r>
          </w:p>
          <w:p w14:paraId="52CA6680" w14:textId="77777777" w:rsidR="009E705C" w:rsidRPr="00011D8E" w:rsidRDefault="009E705C" w:rsidP="00BF02DC">
            <w:pPr>
              <w:tabs>
                <w:tab w:val="left" w:pos="724"/>
                <w:tab w:val="left" w:pos="7670"/>
              </w:tabs>
              <w:spacing w:line="360" w:lineRule="atLeast"/>
              <w:rPr>
                <w:rFonts w:ascii="Arial" w:hAnsi="Arial" w:cs="Arial"/>
                <w:sz w:val="22"/>
                <w:szCs w:val="22"/>
              </w:rPr>
            </w:pPr>
            <w:r w:rsidRPr="00011D8E">
              <w:rPr>
                <w:rFonts w:ascii="Arial" w:hAnsi="Arial" w:cs="Arial"/>
                <w:sz w:val="22"/>
                <w:szCs w:val="22"/>
              </w:rPr>
              <w:t>1.</w:t>
            </w:r>
            <w:r w:rsidRPr="00011D8E">
              <w:rPr>
                <w:rFonts w:ascii="Arial" w:hAnsi="Arial" w:cs="Arial"/>
                <w:sz w:val="22"/>
                <w:szCs w:val="22"/>
              </w:rPr>
              <w:tab/>
              <w:t xml:space="preserve">a) Liegt der Finanzierungsplan bei (Anlage!) </w:t>
            </w:r>
            <w:r w:rsidRPr="00011D8E">
              <w:rPr>
                <w:rFonts w:ascii="Arial" w:hAnsi="Arial" w:cs="Arial"/>
                <w:sz w:val="22"/>
                <w:szCs w:val="22"/>
              </w:rPr>
              <w:tab/>
              <w:t xml:space="preserve">ja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011D8E">
              <w:rPr>
                <w:rFonts w:ascii="Arial" w:hAnsi="Arial" w:cs="Arial"/>
                <w:sz w:val="22"/>
                <w:szCs w:val="22"/>
              </w:rPr>
              <w:fldChar w:fldCharType="end"/>
            </w:r>
            <w:r w:rsidRPr="00011D8E">
              <w:rPr>
                <w:rFonts w:ascii="Arial" w:hAnsi="Arial" w:cs="Arial"/>
                <w:sz w:val="22"/>
                <w:szCs w:val="22"/>
              </w:rPr>
              <w:tab/>
              <w:t xml:space="preserve">nein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011D8E">
              <w:rPr>
                <w:rFonts w:ascii="Arial" w:hAnsi="Arial" w:cs="Arial"/>
                <w:sz w:val="22"/>
                <w:szCs w:val="22"/>
              </w:rPr>
              <w:fldChar w:fldCharType="end"/>
            </w:r>
          </w:p>
          <w:p w14:paraId="39CB148B" w14:textId="77777777" w:rsidR="009E705C" w:rsidRPr="00011D8E" w:rsidRDefault="009E705C" w:rsidP="00BF02DC">
            <w:pPr>
              <w:tabs>
                <w:tab w:val="left" w:pos="724"/>
                <w:tab w:val="left" w:pos="7670"/>
              </w:tabs>
              <w:spacing w:line="360" w:lineRule="atLeast"/>
              <w:ind w:left="708"/>
              <w:rPr>
                <w:rFonts w:ascii="Arial" w:hAnsi="Arial" w:cs="Arial"/>
                <w:sz w:val="22"/>
                <w:szCs w:val="22"/>
              </w:rPr>
            </w:pPr>
            <w:r w:rsidRPr="00011D8E">
              <w:rPr>
                <w:rFonts w:ascii="Arial" w:hAnsi="Arial" w:cs="Arial"/>
                <w:sz w:val="22"/>
                <w:szCs w:val="22"/>
              </w:rPr>
              <w:t>b) Ist die</w:t>
            </w:r>
            <w:r w:rsidR="00711363" w:rsidRPr="00011D8E">
              <w:rPr>
                <w:rFonts w:ascii="Arial" w:hAnsi="Arial" w:cs="Arial"/>
                <w:sz w:val="22"/>
                <w:szCs w:val="22"/>
              </w:rPr>
              <w:t xml:space="preserve"> Gesamtfinanzierung </w:t>
            </w:r>
            <w:r w:rsidR="00403EA4" w:rsidRPr="00011D8E">
              <w:rPr>
                <w:rFonts w:ascii="Arial" w:hAnsi="Arial" w:cs="Arial"/>
                <w:sz w:val="22"/>
                <w:szCs w:val="22"/>
              </w:rPr>
              <w:t>gesichert?</w:t>
            </w:r>
            <w:r w:rsidR="00403EA4" w:rsidRPr="00011D8E">
              <w:rPr>
                <w:rFonts w:ascii="Arial" w:hAnsi="Arial" w:cs="Arial"/>
                <w:sz w:val="22"/>
                <w:szCs w:val="22"/>
              </w:rPr>
              <w:tab/>
            </w:r>
            <w:r w:rsidRPr="00011D8E">
              <w:rPr>
                <w:rFonts w:ascii="Arial" w:hAnsi="Arial" w:cs="Arial"/>
                <w:sz w:val="22"/>
                <w:szCs w:val="22"/>
              </w:rPr>
              <w:t xml:space="preserve">ja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011D8E">
              <w:rPr>
                <w:rFonts w:ascii="Arial" w:hAnsi="Arial" w:cs="Arial"/>
                <w:sz w:val="22"/>
                <w:szCs w:val="22"/>
              </w:rPr>
              <w:fldChar w:fldCharType="end"/>
            </w:r>
            <w:r w:rsidRPr="00011D8E">
              <w:rPr>
                <w:rFonts w:ascii="Arial" w:hAnsi="Arial" w:cs="Arial"/>
                <w:sz w:val="22"/>
                <w:szCs w:val="22"/>
              </w:rPr>
              <w:tab/>
              <w:t xml:space="preserve">nein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011D8E">
              <w:rPr>
                <w:rFonts w:ascii="Arial" w:hAnsi="Arial" w:cs="Arial"/>
                <w:sz w:val="22"/>
                <w:szCs w:val="22"/>
              </w:rPr>
              <w:fldChar w:fldCharType="end"/>
            </w:r>
          </w:p>
          <w:p w14:paraId="3EDFDC62" w14:textId="77777777" w:rsidR="00EB4F65" w:rsidRPr="00011D8E" w:rsidRDefault="003D041E" w:rsidP="00BF02DC">
            <w:pPr>
              <w:tabs>
                <w:tab w:val="left" w:pos="724"/>
                <w:tab w:val="left" w:pos="7670"/>
              </w:tabs>
              <w:spacing w:line="360" w:lineRule="atLeast"/>
              <w:ind w:left="708"/>
              <w:rPr>
                <w:rFonts w:ascii="Arial" w:hAnsi="Arial" w:cs="Arial"/>
                <w:sz w:val="22"/>
                <w:szCs w:val="22"/>
              </w:rPr>
            </w:pPr>
            <w:r w:rsidRPr="00011D8E">
              <w:rPr>
                <w:rFonts w:ascii="Arial" w:hAnsi="Arial" w:cs="Arial"/>
                <w:sz w:val="22"/>
                <w:szCs w:val="22"/>
              </w:rPr>
              <w:t xml:space="preserve">c) Sind die Folgeausgaben des Projekts abgedeckt? </w:t>
            </w:r>
            <w:r w:rsidR="00EB4F65" w:rsidRPr="00011D8E">
              <w:rPr>
                <w:rFonts w:ascii="Arial" w:hAnsi="Arial" w:cs="Arial"/>
                <w:sz w:val="22"/>
                <w:szCs w:val="22"/>
              </w:rPr>
              <w:tab/>
              <w:t xml:space="preserve">ja </w:t>
            </w:r>
            <w:r w:rsidR="00EB4F65" w:rsidRPr="00011D8E">
              <w:rPr>
                <w:rFonts w:ascii="Arial" w:hAnsi="Arial" w:cs="Arial"/>
                <w:sz w:val="22"/>
                <w:szCs w:val="22"/>
              </w:rPr>
              <w:fldChar w:fldCharType="begin">
                <w:ffData>
                  <w:name w:val="Kontrollkästchen1"/>
                  <w:enabled/>
                  <w:calcOnExit w:val="0"/>
                  <w:checkBox>
                    <w:sizeAuto/>
                    <w:default w:val="0"/>
                    <w:checked w:val="0"/>
                  </w:checkBox>
                </w:ffData>
              </w:fldChar>
            </w:r>
            <w:r w:rsidR="00EB4F65"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EB4F65" w:rsidRPr="00011D8E">
              <w:rPr>
                <w:rFonts w:ascii="Arial" w:hAnsi="Arial" w:cs="Arial"/>
                <w:sz w:val="22"/>
                <w:szCs w:val="22"/>
              </w:rPr>
              <w:fldChar w:fldCharType="end"/>
            </w:r>
            <w:r w:rsidR="00EB4F65" w:rsidRPr="00011D8E">
              <w:rPr>
                <w:rFonts w:ascii="Arial" w:hAnsi="Arial" w:cs="Arial"/>
                <w:sz w:val="22"/>
                <w:szCs w:val="22"/>
              </w:rPr>
              <w:tab/>
              <w:t xml:space="preserve">nein </w:t>
            </w:r>
            <w:r w:rsidR="00EB4F65" w:rsidRPr="00011D8E">
              <w:rPr>
                <w:rFonts w:ascii="Arial" w:hAnsi="Arial" w:cs="Arial"/>
                <w:sz w:val="22"/>
                <w:szCs w:val="22"/>
              </w:rPr>
              <w:fldChar w:fldCharType="begin">
                <w:ffData>
                  <w:name w:val="Kontrollkästchen1"/>
                  <w:enabled/>
                  <w:calcOnExit w:val="0"/>
                  <w:checkBox>
                    <w:sizeAuto/>
                    <w:default w:val="0"/>
                    <w:checked w:val="0"/>
                  </w:checkBox>
                </w:ffData>
              </w:fldChar>
            </w:r>
            <w:r w:rsidR="00EB4F65"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EB4F65" w:rsidRPr="00011D8E">
              <w:rPr>
                <w:rFonts w:ascii="Arial" w:hAnsi="Arial" w:cs="Arial"/>
                <w:sz w:val="22"/>
                <w:szCs w:val="22"/>
              </w:rPr>
              <w:fldChar w:fldCharType="end"/>
            </w:r>
          </w:p>
          <w:p w14:paraId="2D1664CF" w14:textId="77777777" w:rsidR="009E705C" w:rsidRPr="00011D8E" w:rsidRDefault="009E705C" w:rsidP="00BF02DC">
            <w:pPr>
              <w:spacing w:line="360" w:lineRule="atLeast"/>
              <w:rPr>
                <w:rFonts w:ascii="Arial" w:hAnsi="Arial" w:cs="Arial"/>
                <w:sz w:val="22"/>
                <w:szCs w:val="22"/>
              </w:rPr>
            </w:pPr>
          </w:p>
          <w:p w14:paraId="4F261E6F" w14:textId="77777777" w:rsidR="009E705C" w:rsidRPr="00011D8E" w:rsidRDefault="009E705C" w:rsidP="00BF02DC">
            <w:pPr>
              <w:tabs>
                <w:tab w:val="left" w:pos="724"/>
                <w:tab w:val="left" w:pos="5969"/>
              </w:tabs>
              <w:spacing w:line="360" w:lineRule="atLeast"/>
              <w:rPr>
                <w:rFonts w:ascii="Arial" w:hAnsi="Arial" w:cs="Arial"/>
                <w:sz w:val="22"/>
                <w:szCs w:val="22"/>
              </w:rPr>
            </w:pPr>
            <w:r w:rsidRPr="00011D8E">
              <w:rPr>
                <w:rFonts w:ascii="Arial" w:hAnsi="Arial" w:cs="Arial"/>
                <w:sz w:val="22"/>
                <w:szCs w:val="22"/>
              </w:rPr>
              <w:t>2.</w:t>
            </w:r>
            <w:r w:rsidRPr="00011D8E">
              <w:rPr>
                <w:rFonts w:ascii="Arial" w:hAnsi="Arial" w:cs="Arial"/>
                <w:sz w:val="22"/>
                <w:szCs w:val="22"/>
              </w:rPr>
              <w:tab/>
              <w:t>a) Höhe der beantragten Zuwendung</w:t>
            </w:r>
            <w:r w:rsidRPr="00011D8E">
              <w:rPr>
                <w:rFonts w:ascii="Arial" w:hAnsi="Arial" w:cs="Arial"/>
                <w:sz w:val="22"/>
                <w:szCs w:val="22"/>
              </w:rPr>
              <w:tab/>
              <w:t>Euro</w:t>
            </w:r>
            <w:r w:rsidR="00BE31D8" w:rsidRPr="00011D8E">
              <w:rPr>
                <w:rFonts w:ascii="Arial" w:hAnsi="Arial" w:cs="Arial"/>
                <w:sz w:val="22"/>
                <w:szCs w:val="22"/>
              </w:rPr>
              <w:t xml:space="preserve"> </w:t>
            </w:r>
            <w:r w:rsidR="00A42122" w:rsidRPr="00011D8E">
              <w:rPr>
                <w:rFonts w:ascii="Arial" w:hAnsi="Arial" w:cs="Arial"/>
                <w:sz w:val="22"/>
                <w:szCs w:val="22"/>
              </w:rPr>
              <w:fldChar w:fldCharType="begin">
                <w:ffData>
                  <w:name w:val="Text18"/>
                  <w:enabled/>
                  <w:calcOnExit w:val="0"/>
                  <w:textInput/>
                </w:ffData>
              </w:fldChar>
            </w:r>
            <w:bookmarkStart w:id="6" w:name="Text18"/>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6"/>
          </w:p>
          <w:p w14:paraId="046A5BE0" w14:textId="77777777" w:rsidR="009E705C" w:rsidRPr="00011D8E" w:rsidRDefault="009E705C" w:rsidP="00BF02DC">
            <w:pPr>
              <w:tabs>
                <w:tab w:val="left" w:pos="724"/>
                <w:tab w:val="left" w:pos="5969"/>
              </w:tabs>
              <w:spacing w:line="360" w:lineRule="atLeast"/>
              <w:ind w:left="708"/>
              <w:rPr>
                <w:rFonts w:ascii="Arial" w:hAnsi="Arial" w:cs="Arial"/>
                <w:sz w:val="22"/>
                <w:szCs w:val="22"/>
              </w:rPr>
            </w:pPr>
            <w:r w:rsidRPr="00011D8E">
              <w:rPr>
                <w:rFonts w:ascii="Arial" w:hAnsi="Arial" w:cs="Arial"/>
                <w:sz w:val="22"/>
                <w:szCs w:val="22"/>
              </w:rPr>
              <w:t>b) H</w:t>
            </w:r>
            <w:r w:rsidR="00403EA4" w:rsidRPr="00011D8E">
              <w:rPr>
                <w:rFonts w:ascii="Arial" w:hAnsi="Arial" w:cs="Arial"/>
                <w:sz w:val="22"/>
                <w:szCs w:val="22"/>
              </w:rPr>
              <w:t>öhe der Eigen- und Drittmittel</w:t>
            </w:r>
            <w:r w:rsidR="00403EA4" w:rsidRPr="00011D8E">
              <w:rPr>
                <w:rFonts w:ascii="Arial" w:hAnsi="Arial" w:cs="Arial"/>
                <w:sz w:val="22"/>
                <w:szCs w:val="22"/>
              </w:rPr>
              <w:tab/>
            </w:r>
            <w:r w:rsidRPr="00011D8E">
              <w:rPr>
                <w:rFonts w:ascii="Arial" w:hAnsi="Arial" w:cs="Arial"/>
                <w:sz w:val="22"/>
                <w:szCs w:val="22"/>
              </w:rPr>
              <w:t>Euro</w:t>
            </w:r>
            <w:r w:rsidR="00BE31D8" w:rsidRPr="00011D8E">
              <w:rPr>
                <w:rFonts w:ascii="Arial" w:hAnsi="Arial" w:cs="Arial"/>
                <w:sz w:val="22"/>
                <w:szCs w:val="22"/>
              </w:rPr>
              <w:t xml:space="preserve"> </w:t>
            </w:r>
            <w:r w:rsidR="00A42122" w:rsidRPr="00011D8E">
              <w:rPr>
                <w:rFonts w:ascii="Arial" w:hAnsi="Arial" w:cs="Arial"/>
                <w:sz w:val="22"/>
                <w:szCs w:val="22"/>
              </w:rPr>
              <w:fldChar w:fldCharType="begin">
                <w:ffData>
                  <w:name w:val="Text19"/>
                  <w:enabled/>
                  <w:calcOnExit w:val="0"/>
                  <w:textInput/>
                </w:ffData>
              </w:fldChar>
            </w:r>
            <w:bookmarkStart w:id="7" w:name="Text19"/>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7"/>
            <w:r w:rsidR="006A70D0" w:rsidRPr="00011D8E">
              <w:rPr>
                <w:rFonts w:ascii="Arial" w:hAnsi="Arial" w:cs="Arial"/>
                <w:sz w:val="22"/>
                <w:szCs w:val="22"/>
              </w:rPr>
              <w:t xml:space="preserve"> </w:t>
            </w:r>
          </w:p>
          <w:p w14:paraId="7F5341CA" w14:textId="77777777" w:rsidR="00EB4F65" w:rsidRPr="00011D8E" w:rsidRDefault="00EB4F65" w:rsidP="00BF02DC">
            <w:pPr>
              <w:tabs>
                <w:tab w:val="left" w:pos="724"/>
                <w:tab w:val="left" w:pos="5969"/>
              </w:tabs>
              <w:spacing w:line="360" w:lineRule="atLeast"/>
              <w:ind w:left="708"/>
              <w:rPr>
                <w:rFonts w:ascii="Arial" w:hAnsi="Arial" w:cs="Arial"/>
                <w:sz w:val="22"/>
                <w:szCs w:val="22"/>
              </w:rPr>
            </w:pPr>
            <w:r w:rsidRPr="00011D8E">
              <w:rPr>
                <w:rFonts w:ascii="Arial" w:hAnsi="Arial" w:cs="Arial"/>
                <w:sz w:val="22"/>
                <w:szCs w:val="22"/>
              </w:rPr>
              <w:lastRenderedPageBreak/>
              <w:t xml:space="preserve">c) Höhe der erwarteten Einnahmen </w:t>
            </w:r>
            <w:r w:rsidRPr="00011D8E">
              <w:rPr>
                <w:rFonts w:ascii="Arial" w:hAnsi="Arial" w:cs="Arial"/>
                <w:sz w:val="22"/>
                <w:szCs w:val="22"/>
              </w:rPr>
              <w:tab/>
              <w:t xml:space="preserve">Euro </w:t>
            </w:r>
            <w:r w:rsidRPr="00011D8E">
              <w:rPr>
                <w:rFonts w:ascii="Arial" w:hAnsi="Arial" w:cs="Arial"/>
                <w:sz w:val="22"/>
                <w:szCs w:val="22"/>
              </w:rPr>
              <w:fldChar w:fldCharType="begin">
                <w:ffData>
                  <w:name w:val="Text19"/>
                  <w:enabled/>
                  <w:calcOnExit w:val="0"/>
                  <w:textInput/>
                </w:ffData>
              </w:fldChar>
            </w:r>
            <w:r w:rsidRPr="00011D8E">
              <w:rPr>
                <w:rFonts w:ascii="Arial" w:hAnsi="Arial" w:cs="Arial"/>
                <w:sz w:val="22"/>
                <w:szCs w:val="22"/>
              </w:rPr>
              <w:instrText xml:space="preserve"> FORMTEXT </w:instrText>
            </w:r>
            <w:r w:rsidRPr="00011D8E">
              <w:rPr>
                <w:rFonts w:ascii="Arial" w:hAnsi="Arial" w:cs="Arial"/>
                <w:sz w:val="22"/>
                <w:szCs w:val="22"/>
              </w:rPr>
            </w:r>
            <w:r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Pr="00011D8E">
              <w:rPr>
                <w:rFonts w:ascii="Arial" w:hAnsi="Arial" w:cs="Arial"/>
                <w:sz w:val="22"/>
                <w:szCs w:val="22"/>
              </w:rPr>
              <w:fldChar w:fldCharType="end"/>
            </w:r>
          </w:p>
          <w:p w14:paraId="380FE309" w14:textId="77777777" w:rsidR="009E705C" w:rsidRPr="00011D8E" w:rsidRDefault="00EB4F65" w:rsidP="00BF02DC">
            <w:pPr>
              <w:tabs>
                <w:tab w:val="left" w:pos="724"/>
                <w:tab w:val="left" w:pos="5969"/>
              </w:tabs>
              <w:spacing w:line="360" w:lineRule="atLeast"/>
              <w:ind w:left="708"/>
              <w:rPr>
                <w:rFonts w:ascii="Arial" w:hAnsi="Arial" w:cs="Arial"/>
                <w:sz w:val="22"/>
                <w:szCs w:val="22"/>
              </w:rPr>
            </w:pPr>
            <w:r w:rsidRPr="00011D8E">
              <w:rPr>
                <w:rFonts w:ascii="Arial" w:hAnsi="Arial" w:cs="Arial"/>
                <w:sz w:val="22"/>
                <w:szCs w:val="22"/>
              </w:rPr>
              <w:t>d</w:t>
            </w:r>
            <w:r w:rsidR="009E705C" w:rsidRPr="00011D8E">
              <w:rPr>
                <w:rFonts w:ascii="Arial" w:hAnsi="Arial" w:cs="Arial"/>
                <w:sz w:val="22"/>
                <w:szCs w:val="22"/>
              </w:rPr>
              <w:t>) Gesamtkosten des Projekts</w:t>
            </w:r>
            <w:r w:rsidR="009E705C" w:rsidRPr="00011D8E">
              <w:rPr>
                <w:rFonts w:ascii="Arial" w:hAnsi="Arial" w:cs="Arial"/>
                <w:sz w:val="22"/>
                <w:szCs w:val="22"/>
              </w:rPr>
              <w:tab/>
              <w:t>Euro</w:t>
            </w:r>
            <w:r w:rsidR="00BE31D8" w:rsidRPr="00011D8E">
              <w:rPr>
                <w:rFonts w:ascii="Arial" w:hAnsi="Arial" w:cs="Arial"/>
                <w:sz w:val="22"/>
                <w:szCs w:val="22"/>
              </w:rPr>
              <w:t xml:space="preserve"> </w:t>
            </w:r>
            <w:r w:rsidR="00A42122" w:rsidRPr="00011D8E">
              <w:rPr>
                <w:rFonts w:ascii="Arial" w:hAnsi="Arial" w:cs="Arial"/>
                <w:sz w:val="22"/>
                <w:szCs w:val="22"/>
              </w:rPr>
              <w:fldChar w:fldCharType="begin">
                <w:ffData>
                  <w:name w:val="Text20"/>
                  <w:enabled/>
                  <w:calcOnExit w:val="0"/>
                  <w:textInput/>
                </w:ffData>
              </w:fldChar>
            </w:r>
            <w:bookmarkStart w:id="8" w:name="Text20"/>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8"/>
          </w:p>
          <w:p w14:paraId="233423A4" w14:textId="77777777" w:rsidR="00711363" w:rsidRPr="00011D8E" w:rsidRDefault="00711363" w:rsidP="00783912">
            <w:pPr>
              <w:spacing w:line="260" w:lineRule="atLeast"/>
              <w:rPr>
                <w:rFonts w:ascii="Arial" w:hAnsi="Arial" w:cs="Arial"/>
                <w:sz w:val="22"/>
                <w:szCs w:val="22"/>
              </w:rPr>
            </w:pPr>
          </w:p>
          <w:p w14:paraId="403D42F8" w14:textId="77777777" w:rsidR="00516AAD" w:rsidRPr="00FD346B" w:rsidRDefault="00516AAD" w:rsidP="00783912">
            <w:pPr>
              <w:spacing w:line="320" w:lineRule="atLeast"/>
              <w:rPr>
                <w:rFonts w:ascii="Arial" w:hAnsi="Arial" w:cs="Arial"/>
                <w:sz w:val="22"/>
                <w:szCs w:val="22"/>
              </w:rPr>
            </w:pPr>
          </w:p>
          <w:p w14:paraId="093EE8A8" w14:textId="77777777" w:rsidR="00A42122" w:rsidRPr="00FD346B" w:rsidRDefault="008245D6" w:rsidP="00BF02DC">
            <w:pPr>
              <w:numPr>
                <w:ilvl w:val="0"/>
                <w:numId w:val="4"/>
              </w:numPr>
              <w:tabs>
                <w:tab w:val="clear" w:pos="1065"/>
              </w:tabs>
              <w:spacing w:line="340" w:lineRule="atLeast"/>
              <w:ind w:left="720" w:hanging="703"/>
              <w:rPr>
                <w:rFonts w:ascii="Arial" w:hAnsi="Arial" w:cs="Arial"/>
                <w:b/>
                <w:sz w:val="22"/>
                <w:szCs w:val="22"/>
              </w:rPr>
            </w:pPr>
            <w:r w:rsidRPr="00FD346B">
              <w:rPr>
                <w:rFonts w:ascii="Arial" w:hAnsi="Arial" w:cs="Arial"/>
                <w:b/>
                <w:sz w:val="22"/>
                <w:szCs w:val="22"/>
              </w:rPr>
              <w:t xml:space="preserve">Gewünschter </w:t>
            </w:r>
            <w:r w:rsidR="009E705C" w:rsidRPr="00FD346B">
              <w:rPr>
                <w:rFonts w:ascii="Arial" w:hAnsi="Arial" w:cs="Arial"/>
                <w:b/>
                <w:sz w:val="22"/>
                <w:szCs w:val="22"/>
              </w:rPr>
              <w:t>Projektbeginn:</w:t>
            </w:r>
            <w:r w:rsidR="00BE31D8" w:rsidRPr="00FD346B">
              <w:rPr>
                <w:rFonts w:ascii="Arial" w:hAnsi="Arial" w:cs="Arial"/>
                <w:b/>
                <w:sz w:val="22"/>
                <w:szCs w:val="22"/>
              </w:rPr>
              <w:t xml:space="preserve"> </w:t>
            </w:r>
            <w:r w:rsidR="00A42122" w:rsidRPr="00FD346B">
              <w:rPr>
                <w:rFonts w:ascii="Arial" w:hAnsi="Arial" w:cs="Arial"/>
                <w:b/>
                <w:sz w:val="22"/>
                <w:szCs w:val="22"/>
              </w:rPr>
              <w:fldChar w:fldCharType="begin">
                <w:ffData>
                  <w:name w:val="Text21"/>
                  <w:enabled/>
                  <w:calcOnExit w:val="0"/>
                  <w:textInput/>
                </w:ffData>
              </w:fldChar>
            </w:r>
            <w:bookmarkStart w:id="9" w:name="Text21"/>
            <w:r w:rsidR="00A42122" w:rsidRPr="00FD346B">
              <w:rPr>
                <w:rFonts w:ascii="Arial" w:hAnsi="Arial" w:cs="Arial"/>
                <w:b/>
                <w:sz w:val="22"/>
                <w:szCs w:val="22"/>
              </w:rPr>
              <w:instrText xml:space="preserve"> FORMTEXT </w:instrText>
            </w:r>
            <w:r w:rsidR="00A42122" w:rsidRPr="00FD346B">
              <w:rPr>
                <w:rFonts w:ascii="Arial" w:hAnsi="Arial" w:cs="Arial"/>
                <w:b/>
                <w:sz w:val="22"/>
                <w:szCs w:val="22"/>
              </w:rPr>
            </w:r>
            <w:r w:rsidR="00A42122" w:rsidRPr="00FD346B">
              <w:rPr>
                <w:rFonts w:ascii="Arial" w:hAnsi="Arial" w:cs="Arial"/>
                <w:b/>
                <w:sz w:val="22"/>
                <w:szCs w:val="22"/>
              </w:rPr>
              <w:fldChar w:fldCharType="separate"/>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A42122" w:rsidRPr="00FD346B">
              <w:rPr>
                <w:rFonts w:ascii="Arial" w:hAnsi="Arial" w:cs="Arial"/>
                <w:b/>
                <w:sz w:val="22"/>
                <w:szCs w:val="22"/>
              </w:rPr>
              <w:fldChar w:fldCharType="end"/>
            </w:r>
            <w:bookmarkEnd w:id="9"/>
          </w:p>
          <w:p w14:paraId="4D703039" w14:textId="65981C42" w:rsidR="009E705C" w:rsidRPr="00FD346B" w:rsidRDefault="008245D6" w:rsidP="00BF02DC">
            <w:pPr>
              <w:numPr>
                <w:ilvl w:val="0"/>
                <w:numId w:val="4"/>
              </w:numPr>
              <w:tabs>
                <w:tab w:val="clear" w:pos="1065"/>
              </w:tabs>
              <w:spacing w:line="340" w:lineRule="atLeast"/>
              <w:ind w:left="720" w:hanging="703"/>
              <w:rPr>
                <w:rFonts w:ascii="Arial" w:hAnsi="Arial" w:cs="Arial"/>
                <w:b/>
                <w:sz w:val="22"/>
                <w:szCs w:val="22"/>
              </w:rPr>
            </w:pPr>
            <w:r w:rsidRPr="00FD346B">
              <w:rPr>
                <w:rFonts w:ascii="Arial" w:hAnsi="Arial" w:cs="Arial"/>
                <w:b/>
                <w:sz w:val="22"/>
                <w:szCs w:val="22"/>
              </w:rPr>
              <w:t xml:space="preserve">Geplantes </w:t>
            </w:r>
            <w:r w:rsidR="009E705C" w:rsidRPr="00FD346B">
              <w:rPr>
                <w:rFonts w:ascii="Arial" w:hAnsi="Arial" w:cs="Arial"/>
                <w:b/>
                <w:sz w:val="22"/>
                <w:szCs w:val="22"/>
              </w:rPr>
              <w:t>Projektende:</w:t>
            </w:r>
            <w:r w:rsidR="00FC62D0" w:rsidRPr="00FD346B">
              <w:rPr>
                <w:rFonts w:ascii="Arial" w:hAnsi="Arial" w:cs="Arial"/>
                <w:b/>
                <w:sz w:val="22"/>
                <w:szCs w:val="22"/>
              </w:rPr>
              <w:t xml:space="preserve"> </w:t>
            </w:r>
            <w:r w:rsidR="00A42122" w:rsidRPr="00FD346B">
              <w:rPr>
                <w:rFonts w:ascii="Arial" w:hAnsi="Arial" w:cs="Arial"/>
                <w:b/>
                <w:sz w:val="22"/>
                <w:szCs w:val="22"/>
              </w:rPr>
              <w:fldChar w:fldCharType="begin">
                <w:ffData>
                  <w:name w:val="Text20"/>
                  <w:enabled/>
                  <w:calcOnExit w:val="0"/>
                  <w:textInput/>
                </w:ffData>
              </w:fldChar>
            </w:r>
            <w:r w:rsidR="00A42122" w:rsidRPr="00FD346B">
              <w:rPr>
                <w:rFonts w:ascii="Arial" w:hAnsi="Arial" w:cs="Arial"/>
                <w:b/>
                <w:sz w:val="22"/>
                <w:szCs w:val="22"/>
              </w:rPr>
              <w:instrText xml:space="preserve"> FORMTEXT </w:instrText>
            </w:r>
            <w:r w:rsidR="00A42122" w:rsidRPr="00FD346B">
              <w:rPr>
                <w:rFonts w:ascii="Arial" w:hAnsi="Arial" w:cs="Arial"/>
                <w:b/>
                <w:sz w:val="22"/>
                <w:szCs w:val="22"/>
              </w:rPr>
            </w:r>
            <w:r w:rsidR="00A42122" w:rsidRPr="00FD346B">
              <w:rPr>
                <w:rFonts w:ascii="Arial" w:hAnsi="Arial" w:cs="Arial"/>
                <w:b/>
                <w:sz w:val="22"/>
                <w:szCs w:val="22"/>
              </w:rPr>
              <w:fldChar w:fldCharType="separate"/>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A42122" w:rsidRPr="00FD346B">
              <w:rPr>
                <w:rFonts w:ascii="Arial" w:hAnsi="Arial" w:cs="Arial"/>
                <w:b/>
                <w:sz w:val="22"/>
                <w:szCs w:val="22"/>
              </w:rPr>
              <w:fldChar w:fldCharType="end"/>
            </w:r>
          </w:p>
          <w:p w14:paraId="63F6E793" w14:textId="77777777" w:rsidR="009E705C" w:rsidRPr="00FD346B" w:rsidRDefault="009E705C" w:rsidP="00783912">
            <w:pPr>
              <w:spacing w:line="320" w:lineRule="atLeast"/>
              <w:rPr>
                <w:rFonts w:ascii="Arial" w:hAnsi="Arial" w:cs="Arial"/>
                <w:sz w:val="22"/>
                <w:szCs w:val="22"/>
              </w:rPr>
            </w:pPr>
          </w:p>
          <w:p w14:paraId="121EEFB0" w14:textId="77777777" w:rsidR="009E705C" w:rsidRPr="00FD346B" w:rsidRDefault="009E705C" w:rsidP="00783912">
            <w:pPr>
              <w:tabs>
                <w:tab w:val="left" w:pos="7647"/>
              </w:tabs>
              <w:spacing w:line="320" w:lineRule="atLeast"/>
              <w:ind w:left="708"/>
              <w:rPr>
                <w:rFonts w:ascii="Arial" w:hAnsi="Arial" w:cs="Arial"/>
                <w:sz w:val="22"/>
                <w:szCs w:val="22"/>
              </w:rPr>
            </w:pPr>
            <w:r w:rsidRPr="00FD346B">
              <w:rPr>
                <w:rFonts w:ascii="Arial" w:hAnsi="Arial" w:cs="Arial"/>
                <w:sz w:val="22"/>
                <w:szCs w:val="22"/>
              </w:rPr>
              <w:t xml:space="preserve">Ist mit dem </w:t>
            </w:r>
            <w:r w:rsidR="00102AEA" w:rsidRPr="00FD346B">
              <w:rPr>
                <w:rFonts w:ascii="Arial" w:hAnsi="Arial" w:cs="Arial"/>
                <w:sz w:val="22"/>
                <w:szCs w:val="22"/>
              </w:rPr>
              <w:t>Projekt</w:t>
            </w:r>
            <w:r w:rsidRPr="00FD346B">
              <w:rPr>
                <w:rFonts w:ascii="Arial" w:hAnsi="Arial" w:cs="Arial"/>
                <w:sz w:val="22"/>
                <w:szCs w:val="22"/>
              </w:rPr>
              <w:t xml:space="preserve"> bereits begonnen worden</w:t>
            </w:r>
            <w:r w:rsidRPr="00FD346B">
              <w:rPr>
                <w:rFonts w:ascii="Arial" w:hAnsi="Arial" w:cs="Arial"/>
                <w:sz w:val="22"/>
                <w:szCs w:val="22"/>
              </w:rPr>
              <w:tab/>
              <w:t xml:space="preserve">ja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ab/>
              <w:t xml:space="preserve">nein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FD346B">
              <w:rPr>
                <w:rFonts w:ascii="Arial" w:hAnsi="Arial" w:cs="Arial"/>
                <w:sz w:val="22"/>
                <w:szCs w:val="22"/>
              </w:rPr>
              <w:fldChar w:fldCharType="end"/>
            </w:r>
          </w:p>
          <w:p w14:paraId="47DDDB06" w14:textId="77777777" w:rsidR="00D15BDB" w:rsidRPr="00FD346B" w:rsidRDefault="009E705C" w:rsidP="00783912">
            <w:pPr>
              <w:spacing w:line="320" w:lineRule="atLeast"/>
              <w:rPr>
                <w:rFonts w:ascii="Arial" w:hAnsi="Arial" w:cs="Arial"/>
                <w:sz w:val="22"/>
                <w:szCs w:val="22"/>
              </w:rPr>
            </w:pPr>
            <w:r w:rsidRPr="00FD346B">
              <w:rPr>
                <w:rFonts w:ascii="Arial" w:hAnsi="Arial" w:cs="Arial"/>
                <w:sz w:val="22"/>
                <w:szCs w:val="22"/>
              </w:rPr>
              <w:tab/>
              <w:t>falls ja, Begründung:</w:t>
            </w:r>
            <w:r w:rsidR="009666CE" w:rsidRPr="00FD346B">
              <w:rPr>
                <w:rFonts w:ascii="Arial" w:hAnsi="Arial" w:cs="Arial"/>
                <w:sz w:val="22"/>
                <w:szCs w:val="22"/>
              </w:rPr>
              <w:t xml:space="preserve"> </w:t>
            </w:r>
            <w:r w:rsidR="00D15BDB" w:rsidRPr="00FD346B">
              <w:rPr>
                <w:rFonts w:ascii="Arial" w:hAnsi="Arial" w:cs="Arial"/>
                <w:sz w:val="22"/>
                <w:szCs w:val="22"/>
              </w:rPr>
              <w:tab/>
            </w:r>
            <w:r w:rsidR="00A42122" w:rsidRPr="00FD346B">
              <w:rPr>
                <w:rFonts w:ascii="Arial" w:hAnsi="Arial" w:cs="Arial"/>
                <w:sz w:val="22"/>
                <w:szCs w:val="22"/>
              </w:rPr>
              <w:fldChar w:fldCharType="begin">
                <w:ffData>
                  <w:name w:val="Text22"/>
                  <w:enabled/>
                  <w:calcOnExit w:val="0"/>
                  <w:textInput/>
                </w:ffData>
              </w:fldChar>
            </w:r>
            <w:bookmarkStart w:id="10" w:name="Text22"/>
            <w:r w:rsidR="00A42122" w:rsidRPr="00FD346B">
              <w:rPr>
                <w:rFonts w:ascii="Arial" w:hAnsi="Arial" w:cs="Arial"/>
                <w:sz w:val="22"/>
                <w:szCs w:val="22"/>
              </w:rPr>
              <w:instrText xml:space="preserve"> FORMTEXT </w:instrText>
            </w:r>
            <w:r w:rsidR="00A42122" w:rsidRPr="00FD346B">
              <w:rPr>
                <w:rFonts w:ascii="Arial" w:hAnsi="Arial" w:cs="Arial"/>
                <w:sz w:val="22"/>
                <w:szCs w:val="22"/>
              </w:rPr>
            </w:r>
            <w:r w:rsidR="00A42122"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A42122" w:rsidRPr="00FD346B">
              <w:rPr>
                <w:rFonts w:ascii="Arial" w:hAnsi="Arial" w:cs="Arial"/>
                <w:sz w:val="22"/>
                <w:szCs w:val="22"/>
              </w:rPr>
              <w:fldChar w:fldCharType="end"/>
            </w:r>
            <w:bookmarkEnd w:id="10"/>
          </w:p>
          <w:p w14:paraId="252855D7" w14:textId="77777777" w:rsidR="005C0F26" w:rsidRPr="00FD346B" w:rsidRDefault="005C0F26" w:rsidP="00783912">
            <w:pPr>
              <w:spacing w:line="320" w:lineRule="atLeast"/>
              <w:rPr>
                <w:rFonts w:ascii="Arial" w:hAnsi="Arial" w:cs="Arial"/>
                <w:sz w:val="22"/>
                <w:szCs w:val="22"/>
              </w:rPr>
            </w:pPr>
            <w:r w:rsidRPr="00FD346B">
              <w:rPr>
                <w:rFonts w:ascii="Arial" w:hAnsi="Arial" w:cs="Arial"/>
                <w:sz w:val="22"/>
                <w:szCs w:val="22"/>
              </w:rPr>
              <w:tab/>
              <w:t xml:space="preserve">Welche konkreten Maßnahmen wurden </w:t>
            </w:r>
            <w:r w:rsidR="001B05DB" w:rsidRPr="00FD346B">
              <w:rPr>
                <w:rFonts w:ascii="Arial" w:hAnsi="Arial" w:cs="Arial"/>
                <w:sz w:val="22"/>
                <w:szCs w:val="22"/>
              </w:rPr>
              <w:t>bisher</w:t>
            </w:r>
            <w:r w:rsidRPr="00FD346B">
              <w:rPr>
                <w:rFonts w:ascii="Arial" w:hAnsi="Arial" w:cs="Arial"/>
                <w:sz w:val="22"/>
                <w:szCs w:val="22"/>
              </w:rPr>
              <w:t xml:space="preserve"> durchgeführt</w:t>
            </w:r>
            <w:r w:rsidR="001B05DB" w:rsidRPr="00FD346B">
              <w:rPr>
                <w:rFonts w:ascii="Arial" w:hAnsi="Arial" w:cs="Arial"/>
                <w:sz w:val="22"/>
                <w:szCs w:val="22"/>
              </w:rPr>
              <w:t xml:space="preserve"> oder begonnen</w:t>
            </w:r>
            <w:r w:rsidRPr="00FD346B">
              <w:rPr>
                <w:rFonts w:ascii="Arial" w:hAnsi="Arial" w:cs="Arial"/>
                <w:sz w:val="22"/>
                <w:szCs w:val="22"/>
              </w:rPr>
              <w:t xml:space="preserve">? </w:t>
            </w:r>
            <w:r w:rsidRPr="00FD346B">
              <w:rPr>
                <w:rFonts w:ascii="Arial" w:hAnsi="Arial" w:cs="Arial"/>
                <w:sz w:val="22"/>
                <w:szCs w:val="22"/>
              </w:rPr>
              <w:fldChar w:fldCharType="begin">
                <w:ffData>
                  <w:name w:val="Text22"/>
                  <w:enabled/>
                  <w:calcOnExit w:val="0"/>
                  <w:textInput/>
                </w:ffData>
              </w:fldChar>
            </w:r>
            <w:r w:rsidRPr="00FD346B">
              <w:rPr>
                <w:rFonts w:ascii="Arial" w:hAnsi="Arial" w:cs="Arial"/>
                <w:sz w:val="22"/>
                <w:szCs w:val="22"/>
              </w:rPr>
              <w:instrText xml:space="preserve"> FORMTEXT </w:instrText>
            </w:r>
            <w:r w:rsidRPr="00FD346B">
              <w:rPr>
                <w:rFonts w:ascii="Arial" w:hAnsi="Arial" w:cs="Arial"/>
                <w:sz w:val="22"/>
                <w:szCs w:val="22"/>
              </w:rPr>
            </w:r>
            <w:r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Pr="00FD346B">
              <w:rPr>
                <w:rFonts w:ascii="Arial" w:hAnsi="Arial" w:cs="Arial"/>
                <w:sz w:val="22"/>
                <w:szCs w:val="22"/>
              </w:rPr>
              <w:fldChar w:fldCharType="end"/>
            </w:r>
          </w:p>
          <w:p w14:paraId="1771D8B9" w14:textId="77777777" w:rsidR="005C0F26" w:rsidRPr="00FD346B" w:rsidRDefault="005C0F26" w:rsidP="00783912">
            <w:pPr>
              <w:spacing w:line="320" w:lineRule="atLeast"/>
              <w:ind w:left="724" w:hanging="724"/>
              <w:rPr>
                <w:rFonts w:ascii="Arial" w:hAnsi="Arial" w:cs="Arial"/>
                <w:sz w:val="22"/>
                <w:szCs w:val="22"/>
              </w:rPr>
            </w:pPr>
            <w:r w:rsidRPr="00FD346B">
              <w:rPr>
                <w:rFonts w:ascii="Arial" w:hAnsi="Arial" w:cs="Arial"/>
                <w:sz w:val="22"/>
                <w:szCs w:val="22"/>
              </w:rPr>
              <w:tab/>
              <w:t xml:space="preserve">Welche </w:t>
            </w:r>
            <w:r w:rsidR="007D7805" w:rsidRPr="00FD346B">
              <w:rPr>
                <w:rFonts w:ascii="Arial" w:hAnsi="Arial" w:cs="Arial"/>
                <w:sz w:val="22"/>
                <w:szCs w:val="22"/>
              </w:rPr>
              <w:t>Ausgaben</w:t>
            </w:r>
            <w:r w:rsidR="00E35B50" w:rsidRPr="00FD346B">
              <w:rPr>
                <w:rFonts w:ascii="Arial" w:hAnsi="Arial" w:cs="Arial"/>
                <w:sz w:val="22"/>
                <w:szCs w:val="22"/>
              </w:rPr>
              <w:t xml:space="preserve"> oder Zahlungsverpflichtungen </w:t>
            </w:r>
            <w:r w:rsidRPr="00FD346B">
              <w:rPr>
                <w:rFonts w:ascii="Arial" w:hAnsi="Arial" w:cs="Arial"/>
                <w:sz w:val="22"/>
                <w:szCs w:val="22"/>
              </w:rPr>
              <w:t xml:space="preserve">(für welche Maßnahmen, in welcher Höhe) sind bereits entstanden? </w:t>
            </w:r>
            <w:r w:rsidRPr="00FD346B">
              <w:rPr>
                <w:rFonts w:ascii="Arial" w:hAnsi="Arial" w:cs="Arial"/>
                <w:sz w:val="22"/>
                <w:szCs w:val="22"/>
              </w:rPr>
              <w:fldChar w:fldCharType="begin">
                <w:ffData>
                  <w:name w:val="Text22"/>
                  <w:enabled/>
                  <w:calcOnExit w:val="0"/>
                  <w:textInput/>
                </w:ffData>
              </w:fldChar>
            </w:r>
            <w:r w:rsidRPr="00FD346B">
              <w:rPr>
                <w:rFonts w:ascii="Arial" w:hAnsi="Arial" w:cs="Arial"/>
                <w:sz w:val="22"/>
                <w:szCs w:val="22"/>
              </w:rPr>
              <w:instrText xml:space="preserve"> FORMTEXT </w:instrText>
            </w:r>
            <w:r w:rsidRPr="00FD346B">
              <w:rPr>
                <w:rFonts w:ascii="Arial" w:hAnsi="Arial" w:cs="Arial"/>
                <w:sz w:val="22"/>
                <w:szCs w:val="22"/>
              </w:rPr>
            </w:r>
            <w:r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Pr="00FD346B">
              <w:rPr>
                <w:rFonts w:ascii="Arial" w:hAnsi="Arial" w:cs="Arial"/>
                <w:sz w:val="22"/>
                <w:szCs w:val="22"/>
              </w:rPr>
              <w:fldChar w:fldCharType="end"/>
            </w:r>
          </w:p>
          <w:p w14:paraId="4F8DCD3A" w14:textId="1CC366D9" w:rsidR="009E705C" w:rsidRPr="00011D8E" w:rsidRDefault="00EC12F9" w:rsidP="00195EC1">
            <w:pPr>
              <w:spacing w:line="320" w:lineRule="atLeast"/>
              <w:ind w:left="720"/>
              <w:rPr>
                <w:rFonts w:ascii="Arial" w:hAnsi="Arial" w:cs="Arial"/>
                <w:sz w:val="22"/>
                <w:szCs w:val="22"/>
              </w:rPr>
            </w:pPr>
            <w:r w:rsidRPr="00FD346B">
              <w:rPr>
                <w:rFonts w:ascii="Arial" w:hAnsi="Arial" w:cs="Arial"/>
                <w:sz w:val="22"/>
                <w:szCs w:val="22"/>
              </w:rPr>
              <w:t xml:space="preserve"> </w:t>
            </w:r>
          </w:p>
          <w:p w14:paraId="0E06FD65" w14:textId="11E30075" w:rsidR="00EB4F65" w:rsidRPr="00011D8E" w:rsidRDefault="00195EC1" w:rsidP="004E300C">
            <w:pPr>
              <w:tabs>
                <w:tab w:val="left" w:pos="724"/>
              </w:tabs>
              <w:spacing w:line="320" w:lineRule="atLeast"/>
              <w:ind w:left="642" w:hanging="709"/>
              <w:rPr>
                <w:rFonts w:ascii="Arial" w:hAnsi="Arial" w:cs="Arial"/>
                <w:sz w:val="22"/>
                <w:szCs w:val="22"/>
              </w:rPr>
            </w:pPr>
            <w:r>
              <w:rPr>
                <w:rFonts w:ascii="Arial" w:hAnsi="Arial" w:cs="Arial"/>
                <w:sz w:val="22"/>
                <w:szCs w:val="22"/>
              </w:rPr>
              <w:t>6</w:t>
            </w:r>
            <w:r w:rsidR="00EB4F65" w:rsidRPr="00011D8E">
              <w:rPr>
                <w:rFonts w:ascii="Arial" w:hAnsi="Arial" w:cs="Arial"/>
                <w:sz w:val="22"/>
                <w:szCs w:val="22"/>
              </w:rPr>
              <w:t>.</w:t>
            </w:r>
            <w:r w:rsidR="00EB4F65" w:rsidRPr="00011D8E">
              <w:rPr>
                <w:rFonts w:ascii="Arial" w:hAnsi="Arial" w:cs="Arial"/>
                <w:sz w:val="22"/>
                <w:szCs w:val="22"/>
              </w:rPr>
              <w:tab/>
            </w:r>
            <w:r w:rsidR="009E705C" w:rsidRPr="00011D8E">
              <w:rPr>
                <w:rFonts w:ascii="Arial" w:hAnsi="Arial" w:cs="Arial"/>
                <w:sz w:val="22"/>
                <w:szCs w:val="22"/>
              </w:rPr>
              <w:t xml:space="preserve">Planen Sie auch im kommenden Jahr </w:t>
            </w:r>
            <w:r w:rsidR="0018024B" w:rsidRPr="00011D8E">
              <w:rPr>
                <w:rFonts w:ascii="Arial" w:hAnsi="Arial" w:cs="Arial"/>
                <w:sz w:val="22"/>
                <w:szCs w:val="22"/>
              </w:rPr>
              <w:t xml:space="preserve">das Projekt </w:t>
            </w:r>
            <w:r w:rsidR="006954B0">
              <w:rPr>
                <w:rFonts w:ascii="Arial" w:hAnsi="Arial" w:cs="Arial"/>
                <w:sz w:val="22"/>
                <w:szCs w:val="22"/>
              </w:rPr>
              <w:t xml:space="preserve">mit Mitteln des </w:t>
            </w:r>
            <w:r w:rsidR="00E327AD">
              <w:rPr>
                <w:rFonts w:ascii="Arial" w:hAnsi="Arial" w:cs="Arial"/>
                <w:sz w:val="22"/>
                <w:szCs w:val="22"/>
              </w:rPr>
              <w:t xml:space="preserve">Kompetenz- und </w:t>
            </w:r>
            <w:r w:rsidR="002C73E3">
              <w:rPr>
                <w:rFonts w:ascii="Arial" w:hAnsi="Arial" w:cs="Arial"/>
                <w:sz w:val="22"/>
                <w:szCs w:val="22"/>
              </w:rPr>
              <w:t xml:space="preserve">Koordinationszentrums Polnisch in Trägerschaft des </w:t>
            </w:r>
            <w:r w:rsidR="006954B0">
              <w:rPr>
                <w:rFonts w:ascii="Arial" w:hAnsi="Arial" w:cs="Arial"/>
                <w:sz w:val="22"/>
                <w:szCs w:val="22"/>
              </w:rPr>
              <w:t>IBZ</w:t>
            </w:r>
            <w:r w:rsidR="002C73E3">
              <w:rPr>
                <w:rFonts w:ascii="Arial" w:hAnsi="Arial" w:cs="Arial"/>
                <w:sz w:val="22"/>
                <w:szCs w:val="22"/>
              </w:rPr>
              <w:t xml:space="preserve"> St. Marienthal</w:t>
            </w:r>
            <w:r w:rsidR="009E705C" w:rsidRPr="00011D8E">
              <w:rPr>
                <w:rFonts w:ascii="Arial" w:hAnsi="Arial" w:cs="Arial"/>
                <w:sz w:val="22"/>
                <w:szCs w:val="22"/>
              </w:rPr>
              <w:t xml:space="preserve"> zu finanzieren?</w:t>
            </w:r>
            <w:r w:rsidR="005C0F26" w:rsidRPr="00011D8E">
              <w:rPr>
                <w:rFonts w:ascii="Arial" w:hAnsi="Arial" w:cs="Arial"/>
                <w:sz w:val="22"/>
                <w:szCs w:val="22"/>
              </w:rPr>
              <w:t xml:space="preserve"> </w:t>
            </w:r>
          </w:p>
          <w:p w14:paraId="3D33BE91" w14:textId="77777777" w:rsidR="00EB4F65" w:rsidRPr="00011D8E" w:rsidRDefault="00EB4F65" w:rsidP="00783912">
            <w:pPr>
              <w:tabs>
                <w:tab w:val="left" w:pos="7670"/>
                <w:tab w:val="left" w:pos="8520"/>
              </w:tabs>
              <w:spacing w:line="320" w:lineRule="atLeast"/>
              <w:rPr>
                <w:rFonts w:ascii="Arial" w:hAnsi="Arial" w:cs="Arial"/>
                <w:sz w:val="22"/>
                <w:szCs w:val="22"/>
              </w:rPr>
            </w:pPr>
            <w:r w:rsidRPr="00011D8E">
              <w:rPr>
                <w:rFonts w:ascii="Arial" w:hAnsi="Arial" w:cs="Arial"/>
                <w:sz w:val="22"/>
                <w:szCs w:val="22"/>
              </w:rPr>
              <w:tab/>
              <w:t xml:space="preserve">ja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011D8E">
              <w:rPr>
                <w:rFonts w:ascii="Arial" w:hAnsi="Arial" w:cs="Arial"/>
                <w:sz w:val="22"/>
                <w:szCs w:val="22"/>
              </w:rPr>
              <w:fldChar w:fldCharType="end"/>
            </w:r>
            <w:r w:rsidRPr="00011D8E">
              <w:rPr>
                <w:rFonts w:ascii="Arial" w:hAnsi="Arial" w:cs="Arial"/>
                <w:sz w:val="22"/>
                <w:szCs w:val="22"/>
              </w:rPr>
              <w:tab/>
              <w:t xml:space="preserve">nein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Pr="00011D8E">
              <w:rPr>
                <w:rFonts w:ascii="Arial" w:hAnsi="Arial" w:cs="Arial"/>
                <w:sz w:val="22"/>
                <w:szCs w:val="22"/>
              </w:rPr>
              <w:fldChar w:fldCharType="end"/>
            </w:r>
          </w:p>
          <w:p w14:paraId="0522A755" w14:textId="77777777" w:rsidR="009E705C" w:rsidRPr="00011D8E" w:rsidRDefault="00EB4F65" w:rsidP="00783912">
            <w:pPr>
              <w:spacing w:line="320" w:lineRule="atLeast"/>
              <w:ind w:left="724"/>
              <w:rPr>
                <w:rFonts w:ascii="Arial" w:hAnsi="Arial" w:cs="Arial"/>
                <w:sz w:val="22"/>
                <w:szCs w:val="22"/>
              </w:rPr>
            </w:pPr>
            <w:r w:rsidRPr="00011D8E">
              <w:rPr>
                <w:rFonts w:ascii="Arial" w:hAnsi="Arial" w:cs="Arial"/>
                <w:sz w:val="22"/>
                <w:szCs w:val="22"/>
              </w:rPr>
              <w:t xml:space="preserve">Falls ja, bitte begründen: </w:t>
            </w:r>
            <w:r w:rsidR="00A42122" w:rsidRPr="00011D8E">
              <w:rPr>
                <w:rFonts w:ascii="Arial" w:hAnsi="Arial" w:cs="Arial"/>
                <w:sz w:val="22"/>
                <w:szCs w:val="22"/>
              </w:rPr>
              <w:fldChar w:fldCharType="begin">
                <w:ffData>
                  <w:name w:val="Text24"/>
                  <w:enabled/>
                  <w:calcOnExit w:val="0"/>
                  <w:textInput/>
                </w:ffData>
              </w:fldChar>
            </w:r>
            <w:bookmarkStart w:id="11" w:name="Text24"/>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11"/>
          </w:p>
          <w:p w14:paraId="6DE78214" w14:textId="77777777" w:rsidR="009E705C" w:rsidRPr="00011D8E" w:rsidRDefault="009E705C" w:rsidP="00783912">
            <w:pPr>
              <w:spacing w:line="320" w:lineRule="atLeast"/>
              <w:rPr>
                <w:rFonts w:ascii="Arial" w:hAnsi="Arial" w:cs="Arial"/>
                <w:sz w:val="22"/>
                <w:szCs w:val="22"/>
              </w:rPr>
            </w:pPr>
          </w:p>
          <w:p w14:paraId="65762370" w14:textId="0AB6A440" w:rsidR="009666CE" w:rsidRPr="00FD346B" w:rsidRDefault="00195EC1" w:rsidP="00783912">
            <w:pPr>
              <w:tabs>
                <w:tab w:val="left" w:pos="7659"/>
              </w:tabs>
              <w:spacing w:line="320" w:lineRule="atLeast"/>
              <w:ind w:left="709" w:hanging="709"/>
              <w:rPr>
                <w:rFonts w:ascii="Arial" w:hAnsi="Arial" w:cs="Arial"/>
                <w:sz w:val="22"/>
                <w:szCs w:val="22"/>
              </w:rPr>
            </w:pPr>
            <w:r>
              <w:rPr>
                <w:rFonts w:ascii="Arial" w:hAnsi="Arial" w:cs="Arial"/>
                <w:sz w:val="22"/>
                <w:szCs w:val="22"/>
              </w:rPr>
              <w:t>7.</w:t>
            </w:r>
            <w:r w:rsidR="00BE31D8" w:rsidRPr="00011D8E">
              <w:rPr>
                <w:rFonts w:ascii="Arial" w:hAnsi="Arial" w:cs="Arial"/>
                <w:sz w:val="22"/>
                <w:szCs w:val="22"/>
              </w:rPr>
              <w:tab/>
            </w:r>
            <w:r w:rsidR="009E705C" w:rsidRPr="00FD346B">
              <w:rPr>
                <w:rFonts w:ascii="Arial" w:hAnsi="Arial" w:cs="Arial"/>
                <w:sz w:val="22"/>
                <w:szCs w:val="22"/>
              </w:rPr>
              <w:t xml:space="preserve">Haben Sie für dieses Projekt bereits andere Zuwendungen </w:t>
            </w:r>
            <w:r w:rsidR="008245D6" w:rsidRPr="00FD346B">
              <w:rPr>
                <w:rFonts w:ascii="Arial" w:hAnsi="Arial" w:cs="Arial"/>
                <w:sz w:val="22"/>
                <w:szCs w:val="22"/>
              </w:rPr>
              <w:t xml:space="preserve">von deutschen juristischen Personen des öffentlichen Rechts (z.B. mittelbare oder unmittelbare Stellen des Bundes oder der Bundesländer) </w:t>
            </w:r>
            <w:r w:rsidR="00805AD3" w:rsidRPr="00FD346B">
              <w:rPr>
                <w:rFonts w:ascii="Arial" w:hAnsi="Arial" w:cs="Arial"/>
                <w:sz w:val="22"/>
                <w:szCs w:val="22"/>
              </w:rPr>
              <w:t xml:space="preserve">oder Zuwendungen der EU </w:t>
            </w:r>
            <w:r w:rsidR="009E705C" w:rsidRPr="00FD346B">
              <w:rPr>
                <w:rFonts w:ascii="Arial" w:hAnsi="Arial" w:cs="Arial"/>
                <w:sz w:val="22"/>
                <w:szCs w:val="22"/>
              </w:rPr>
              <w:t>beantragt oder erhalten?</w:t>
            </w:r>
            <w:r w:rsidR="006A70D0" w:rsidRPr="00FD346B">
              <w:rPr>
                <w:rFonts w:ascii="Arial" w:hAnsi="Arial" w:cs="Arial"/>
                <w:sz w:val="22"/>
                <w:szCs w:val="22"/>
              </w:rPr>
              <w:t xml:space="preserve"> </w:t>
            </w:r>
            <w:r w:rsidR="009666CE" w:rsidRPr="00FD346B">
              <w:rPr>
                <w:rFonts w:ascii="Arial" w:hAnsi="Arial" w:cs="Arial"/>
                <w:sz w:val="22"/>
                <w:szCs w:val="22"/>
              </w:rPr>
              <w:tab/>
              <w:t xml:space="preserve">ja </w:t>
            </w:r>
            <w:r w:rsidR="009666CE" w:rsidRPr="00FD346B">
              <w:rPr>
                <w:rFonts w:ascii="Arial" w:hAnsi="Arial" w:cs="Arial"/>
                <w:sz w:val="22"/>
                <w:szCs w:val="22"/>
              </w:rPr>
              <w:fldChar w:fldCharType="begin">
                <w:ffData>
                  <w:name w:val="Kontrollkästchen1"/>
                  <w:enabled/>
                  <w:calcOnExit w:val="0"/>
                  <w:checkBox>
                    <w:sizeAuto/>
                    <w:default w:val="0"/>
                    <w:checked w:val="0"/>
                  </w:checkBox>
                </w:ffData>
              </w:fldChar>
            </w:r>
            <w:r w:rsidR="009666CE" w:rsidRPr="00FD346B">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9666CE" w:rsidRPr="00FD346B">
              <w:rPr>
                <w:rFonts w:ascii="Arial" w:hAnsi="Arial" w:cs="Arial"/>
                <w:sz w:val="22"/>
                <w:szCs w:val="22"/>
              </w:rPr>
              <w:fldChar w:fldCharType="end"/>
            </w:r>
            <w:r w:rsidR="009666CE" w:rsidRPr="00FD346B">
              <w:rPr>
                <w:rFonts w:ascii="Arial" w:hAnsi="Arial" w:cs="Arial"/>
                <w:sz w:val="22"/>
                <w:szCs w:val="22"/>
              </w:rPr>
              <w:tab/>
              <w:t xml:space="preserve">nein </w:t>
            </w:r>
            <w:r w:rsidR="009666CE" w:rsidRPr="00FD346B">
              <w:rPr>
                <w:rFonts w:ascii="Arial" w:hAnsi="Arial" w:cs="Arial"/>
                <w:sz w:val="22"/>
                <w:szCs w:val="22"/>
              </w:rPr>
              <w:fldChar w:fldCharType="begin">
                <w:ffData>
                  <w:name w:val="Kontrollkästchen1"/>
                  <w:enabled/>
                  <w:calcOnExit w:val="0"/>
                  <w:checkBox>
                    <w:sizeAuto/>
                    <w:default w:val="0"/>
                    <w:checked w:val="0"/>
                  </w:checkBox>
                </w:ffData>
              </w:fldChar>
            </w:r>
            <w:r w:rsidR="009666CE" w:rsidRPr="00FD346B">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9666CE" w:rsidRPr="00FD346B">
              <w:rPr>
                <w:rFonts w:ascii="Arial" w:hAnsi="Arial" w:cs="Arial"/>
                <w:sz w:val="22"/>
                <w:szCs w:val="22"/>
              </w:rPr>
              <w:fldChar w:fldCharType="end"/>
            </w:r>
          </w:p>
          <w:p w14:paraId="003A685E" w14:textId="77777777" w:rsidR="009E705C" w:rsidRPr="00FD346B" w:rsidRDefault="009666CE" w:rsidP="00783912">
            <w:pPr>
              <w:tabs>
                <w:tab w:val="left" w:pos="735"/>
              </w:tabs>
              <w:spacing w:line="320" w:lineRule="atLeast"/>
              <w:rPr>
                <w:rFonts w:ascii="Arial" w:hAnsi="Arial" w:cs="Arial"/>
                <w:sz w:val="22"/>
                <w:szCs w:val="22"/>
              </w:rPr>
            </w:pPr>
            <w:r w:rsidRPr="00FD346B">
              <w:rPr>
                <w:rFonts w:ascii="Arial" w:hAnsi="Arial" w:cs="Arial"/>
                <w:sz w:val="22"/>
                <w:szCs w:val="22"/>
              </w:rPr>
              <w:tab/>
            </w:r>
            <w:r w:rsidR="006A70D0" w:rsidRPr="00FD346B">
              <w:rPr>
                <w:rFonts w:ascii="Arial" w:hAnsi="Arial" w:cs="Arial"/>
                <w:sz w:val="22"/>
                <w:szCs w:val="22"/>
              </w:rPr>
              <w:t>Falls nein, bitte belegen / begründen</w:t>
            </w:r>
            <w:r w:rsidRPr="00FD346B">
              <w:rPr>
                <w:rFonts w:ascii="Arial" w:hAnsi="Arial" w:cs="Arial"/>
                <w:sz w:val="22"/>
                <w:szCs w:val="22"/>
              </w:rPr>
              <w:t>:</w:t>
            </w:r>
            <w:r w:rsidR="006A70D0" w:rsidRPr="00FD346B">
              <w:rPr>
                <w:rFonts w:ascii="Arial" w:hAnsi="Arial" w:cs="Arial"/>
                <w:sz w:val="22"/>
                <w:szCs w:val="22"/>
              </w:rPr>
              <w:t xml:space="preserve"> </w:t>
            </w:r>
            <w:r w:rsidR="00A42122" w:rsidRPr="00FD346B">
              <w:rPr>
                <w:rFonts w:ascii="Arial" w:hAnsi="Arial" w:cs="Arial"/>
                <w:sz w:val="22"/>
                <w:szCs w:val="22"/>
              </w:rPr>
              <w:fldChar w:fldCharType="begin">
                <w:ffData>
                  <w:name w:val="Text26"/>
                  <w:enabled/>
                  <w:calcOnExit w:val="0"/>
                  <w:textInput/>
                </w:ffData>
              </w:fldChar>
            </w:r>
            <w:bookmarkStart w:id="12" w:name="Text26"/>
            <w:r w:rsidR="00A42122" w:rsidRPr="00FD346B">
              <w:rPr>
                <w:rFonts w:ascii="Arial" w:hAnsi="Arial" w:cs="Arial"/>
                <w:sz w:val="22"/>
                <w:szCs w:val="22"/>
              </w:rPr>
              <w:instrText xml:space="preserve"> FORMTEXT </w:instrText>
            </w:r>
            <w:r w:rsidR="00A42122" w:rsidRPr="00FD346B">
              <w:rPr>
                <w:rFonts w:ascii="Arial" w:hAnsi="Arial" w:cs="Arial"/>
                <w:sz w:val="22"/>
                <w:szCs w:val="22"/>
              </w:rPr>
            </w:r>
            <w:r w:rsidR="00A42122"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A42122" w:rsidRPr="00FD346B">
              <w:rPr>
                <w:rFonts w:ascii="Arial" w:hAnsi="Arial" w:cs="Arial"/>
                <w:sz w:val="22"/>
                <w:szCs w:val="22"/>
              </w:rPr>
              <w:fldChar w:fldCharType="end"/>
            </w:r>
            <w:bookmarkEnd w:id="12"/>
          </w:p>
          <w:p w14:paraId="5BC2881B" w14:textId="77777777" w:rsidR="009E705C" w:rsidRPr="00FD346B" w:rsidRDefault="009E705C" w:rsidP="00783912">
            <w:pPr>
              <w:spacing w:line="320" w:lineRule="atLeast"/>
              <w:rPr>
                <w:rFonts w:ascii="Arial" w:hAnsi="Arial" w:cs="Arial"/>
                <w:sz w:val="22"/>
                <w:szCs w:val="22"/>
              </w:rPr>
            </w:pPr>
          </w:p>
          <w:p w14:paraId="4AEC4004" w14:textId="7168BD80" w:rsidR="00A42122" w:rsidRPr="00FD346B" w:rsidRDefault="00195EC1" w:rsidP="00783912">
            <w:pPr>
              <w:tabs>
                <w:tab w:val="left" w:pos="7647"/>
              </w:tabs>
              <w:spacing w:line="320" w:lineRule="atLeast"/>
              <w:ind w:left="724" w:hanging="724"/>
              <w:rPr>
                <w:rFonts w:ascii="Arial" w:hAnsi="Arial" w:cs="Arial"/>
                <w:sz w:val="22"/>
                <w:szCs w:val="22"/>
              </w:rPr>
            </w:pPr>
            <w:r>
              <w:rPr>
                <w:rFonts w:ascii="Arial" w:hAnsi="Arial" w:cs="Arial"/>
                <w:sz w:val="22"/>
                <w:szCs w:val="22"/>
              </w:rPr>
              <w:t>8</w:t>
            </w:r>
            <w:r w:rsidR="00D15BDB" w:rsidRPr="00FD346B">
              <w:rPr>
                <w:rFonts w:ascii="Arial" w:hAnsi="Arial" w:cs="Arial"/>
                <w:sz w:val="22"/>
                <w:szCs w:val="22"/>
              </w:rPr>
              <w:t>.</w:t>
            </w:r>
            <w:r w:rsidR="00D15BDB" w:rsidRPr="00FD346B">
              <w:rPr>
                <w:rFonts w:ascii="Arial" w:hAnsi="Arial" w:cs="Arial"/>
                <w:sz w:val="22"/>
                <w:szCs w:val="22"/>
              </w:rPr>
              <w:tab/>
            </w:r>
            <w:r w:rsidR="00A42122" w:rsidRPr="00FD346B">
              <w:rPr>
                <w:rFonts w:ascii="Arial" w:hAnsi="Arial" w:cs="Arial"/>
                <w:sz w:val="22"/>
                <w:szCs w:val="22"/>
              </w:rPr>
              <w:t xml:space="preserve">Werden Zuwendungsmittel </w:t>
            </w:r>
            <w:r w:rsidR="00C1505C">
              <w:rPr>
                <w:rFonts w:ascii="Arial" w:hAnsi="Arial" w:cs="Arial"/>
                <w:sz w:val="22"/>
                <w:szCs w:val="22"/>
              </w:rPr>
              <w:t>zur Beschaffung von Lieferungen (Sachmittel) und</w:t>
            </w:r>
            <w:r w:rsidR="002E4E60">
              <w:rPr>
                <w:rFonts w:ascii="Arial" w:hAnsi="Arial" w:cs="Arial"/>
                <w:sz w:val="22"/>
                <w:szCs w:val="22"/>
              </w:rPr>
              <w:t xml:space="preserve"> </w:t>
            </w:r>
            <w:r w:rsidR="00A42122" w:rsidRPr="00FD346B">
              <w:rPr>
                <w:rFonts w:ascii="Arial" w:hAnsi="Arial" w:cs="Arial"/>
                <w:sz w:val="22"/>
                <w:szCs w:val="22"/>
              </w:rPr>
              <w:t xml:space="preserve">Dienstleistungen eingesetzt? </w:t>
            </w:r>
            <w:r w:rsidR="002C0076" w:rsidRPr="00FD346B">
              <w:rPr>
                <w:rFonts w:ascii="Arial" w:hAnsi="Arial" w:cs="Arial"/>
                <w:sz w:val="22"/>
                <w:szCs w:val="22"/>
              </w:rPr>
              <w:tab/>
            </w:r>
            <w:r w:rsidR="00A42122" w:rsidRPr="00FD346B">
              <w:rPr>
                <w:rFonts w:ascii="Arial" w:hAnsi="Arial" w:cs="Arial"/>
                <w:sz w:val="22"/>
                <w:szCs w:val="22"/>
              </w:rPr>
              <w:t xml:space="preserve">ja </w:t>
            </w:r>
            <w:r w:rsidR="00A42122" w:rsidRPr="00FD346B">
              <w:rPr>
                <w:rFonts w:ascii="Arial" w:hAnsi="Arial" w:cs="Arial"/>
                <w:sz w:val="22"/>
                <w:szCs w:val="22"/>
              </w:rPr>
              <w:fldChar w:fldCharType="begin">
                <w:ffData>
                  <w:name w:val="Kontrollkästchen1"/>
                  <w:enabled/>
                  <w:calcOnExit w:val="0"/>
                  <w:checkBox>
                    <w:sizeAuto/>
                    <w:default w:val="0"/>
                    <w:checked w:val="0"/>
                  </w:checkBox>
                </w:ffData>
              </w:fldChar>
            </w:r>
            <w:r w:rsidR="00A42122" w:rsidRPr="00FD346B">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A42122" w:rsidRPr="00FD346B">
              <w:rPr>
                <w:rFonts w:ascii="Arial" w:hAnsi="Arial" w:cs="Arial"/>
                <w:sz w:val="22"/>
                <w:szCs w:val="22"/>
              </w:rPr>
              <w:fldChar w:fldCharType="end"/>
            </w:r>
            <w:r w:rsidR="00A42122" w:rsidRPr="00FD346B">
              <w:rPr>
                <w:rFonts w:ascii="Arial" w:hAnsi="Arial" w:cs="Arial"/>
                <w:sz w:val="22"/>
                <w:szCs w:val="22"/>
              </w:rPr>
              <w:tab/>
              <w:t xml:space="preserve">nein </w:t>
            </w:r>
            <w:r w:rsidR="00A42122" w:rsidRPr="00FD346B">
              <w:rPr>
                <w:rFonts w:ascii="Arial" w:hAnsi="Arial" w:cs="Arial"/>
                <w:sz w:val="22"/>
                <w:szCs w:val="22"/>
              </w:rPr>
              <w:fldChar w:fldCharType="begin">
                <w:ffData>
                  <w:name w:val="Kontrollkästchen1"/>
                  <w:enabled/>
                  <w:calcOnExit w:val="0"/>
                  <w:checkBox>
                    <w:sizeAuto/>
                    <w:default w:val="0"/>
                    <w:checked w:val="0"/>
                  </w:checkBox>
                </w:ffData>
              </w:fldChar>
            </w:r>
            <w:r w:rsidR="00A42122" w:rsidRPr="00FD346B">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A42122" w:rsidRPr="00FD346B">
              <w:rPr>
                <w:rFonts w:ascii="Arial" w:hAnsi="Arial" w:cs="Arial"/>
                <w:sz w:val="22"/>
                <w:szCs w:val="22"/>
              </w:rPr>
              <w:fldChar w:fldCharType="end"/>
            </w:r>
            <w:r w:rsidR="002C0076" w:rsidRPr="00FD346B">
              <w:rPr>
                <w:rFonts w:ascii="Arial" w:hAnsi="Arial" w:cs="Arial"/>
                <w:sz w:val="22"/>
                <w:szCs w:val="22"/>
              </w:rPr>
              <w:t xml:space="preserve"> </w:t>
            </w:r>
          </w:p>
          <w:p w14:paraId="643E7C4E" w14:textId="3DE40490" w:rsidR="001E7C1C" w:rsidRPr="00FD346B" w:rsidRDefault="00BE31D8" w:rsidP="002100B0">
            <w:pPr>
              <w:spacing w:line="320" w:lineRule="atLeast"/>
              <w:rPr>
                <w:rFonts w:ascii="Arial" w:hAnsi="Arial" w:cs="Arial"/>
                <w:sz w:val="22"/>
                <w:szCs w:val="22"/>
              </w:rPr>
            </w:pPr>
            <w:r w:rsidRPr="00FD346B">
              <w:rPr>
                <w:rFonts w:ascii="Arial" w:hAnsi="Arial" w:cs="Arial"/>
                <w:sz w:val="22"/>
                <w:szCs w:val="22"/>
              </w:rPr>
              <w:tab/>
            </w:r>
          </w:p>
          <w:p w14:paraId="6CBD3F04" w14:textId="0A7ADA5B" w:rsidR="009666CE" w:rsidRPr="00011D8E" w:rsidRDefault="002100B0" w:rsidP="00783912">
            <w:pPr>
              <w:tabs>
                <w:tab w:val="left" w:pos="7683"/>
              </w:tabs>
              <w:spacing w:line="320" w:lineRule="atLeast"/>
              <w:ind w:left="724" w:hanging="709"/>
              <w:rPr>
                <w:rFonts w:ascii="Arial" w:hAnsi="Arial" w:cs="Arial"/>
                <w:sz w:val="22"/>
                <w:szCs w:val="22"/>
              </w:rPr>
            </w:pPr>
            <w:r>
              <w:rPr>
                <w:rFonts w:ascii="Arial" w:hAnsi="Arial" w:cs="Arial"/>
                <w:sz w:val="22"/>
                <w:szCs w:val="22"/>
              </w:rPr>
              <w:t>9</w:t>
            </w:r>
            <w:r w:rsidR="00D87D60" w:rsidRPr="00011D8E">
              <w:rPr>
                <w:rFonts w:ascii="Arial" w:hAnsi="Arial" w:cs="Arial"/>
                <w:sz w:val="22"/>
                <w:szCs w:val="22"/>
              </w:rPr>
              <w:t xml:space="preserve">. </w:t>
            </w:r>
            <w:r w:rsidR="00D87D60" w:rsidRPr="00011D8E">
              <w:rPr>
                <w:rFonts w:ascii="Arial" w:hAnsi="Arial" w:cs="Arial"/>
                <w:sz w:val="22"/>
                <w:szCs w:val="22"/>
              </w:rPr>
              <w:tab/>
              <w:t xml:space="preserve">Sind die antragstellenden (unterzeichnenden) Personen befugt, diesen Antrag für ihre Einrichtung / Organisation zu stellen? </w:t>
            </w:r>
            <w:r w:rsidR="009666CE" w:rsidRPr="00011D8E">
              <w:rPr>
                <w:rFonts w:ascii="Arial" w:hAnsi="Arial" w:cs="Arial"/>
                <w:sz w:val="22"/>
                <w:szCs w:val="22"/>
              </w:rPr>
              <w:tab/>
              <w:t xml:space="preserve">ja </w:t>
            </w:r>
            <w:r w:rsidR="009666CE" w:rsidRPr="00011D8E">
              <w:rPr>
                <w:rFonts w:ascii="Arial" w:hAnsi="Arial" w:cs="Arial"/>
                <w:sz w:val="22"/>
                <w:szCs w:val="22"/>
              </w:rPr>
              <w:fldChar w:fldCharType="begin">
                <w:ffData>
                  <w:name w:val="Kontrollkästchen1"/>
                  <w:enabled/>
                  <w:calcOnExit w:val="0"/>
                  <w:checkBox>
                    <w:sizeAuto/>
                    <w:default w:val="0"/>
                    <w:checked w:val="0"/>
                  </w:checkBox>
                </w:ffData>
              </w:fldChar>
            </w:r>
            <w:r w:rsidR="009666CE"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9666CE" w:rsidRPr="00011D8E">
              <w:rPr>
                <w:rFonts w:ascii="Arial" w:hAnsi="Arial" w:cs="Arial"/>
                <w:sz w:val="22"/>
                <w:szCs w:val="22"/>
              </w:rPr>
              <w:fldChar w:fldCharType="end"/>
            </w:r>
            <w:r w:rsidR="009666CE" w:rsidRPr="00011D8E">
              <w:rPr>
                <w:rFonts w:ascii="Arial" w:hAnsi="Arial" w:cs="Arial"/>
                <w:sz w:val="22"/>
                <w:szCs w:val="22"/>
              </w:rPr>
              <w:tab/>
              <w:t xml:space="preserve">nein </w:t>
            </w:r>
            <w:r w:rsidR="009666CE" w:rsidRPr="00011D8E">
              <w:rPr>
                <w:rFonts w:ascii="Arial" w:hAnsi="Arial" w:cs="Arial"/>
                <w:sz w:val="22"/>
                <w:szCs w:val="22"/>
              </w:rPr>
              <w:fldChar w:fldCharType="begin">
                <w:ffData>
                  <w:name w:val="Kontrollkästchen1"/>
                  <w:enabled/>
                  <w:calcOnExit w:val="0"/>
                  <w:checkBox>
                    <w:sizeAuto/>
                    <w:default w:val="0"/>
                    <w:checked w:val="0"/>
                  </w:checkBox>
                </w:ffData>
              </w:fldChar>
            </w:r>
            <w:r w:rsidR="009666CE" w:rsidRPr="00011D8E">
              <w:rPr>
                <w:rFonts w:ascii="Arial" w:hAnsi="Arial" w:cs="Arial"/>
                <w:sz w:val="22"/>
                <w:szCs w:val="22"/>
              </w:rPr>
              <w:instrText xml:space="preserve"> FORMCHECKBOX </w:instrText>
            </w:r>
            <w:r w:rsidR="00ED4C8C">
              <w:rPr>
                <w:rFonts w:ascii="Arial" w:hAnsi="Arial" w:cs="Arial"/>
                <w:sz w:val="22"/>
                <w:szCs w:val="22"/>
              </w:rPr>
            </w:r>
            <w:r w:rsidR="00ED4C8C">
              <w:rPr>
                <w:rFonts w:ascii="Arial" w:hAnsi="Arial" w:cs="Arial"/>
                <w:sz w:val="22"/>
                <w:szCs w:val="22"/>
              </w:rPr>
              <w:fldChar w:fldCharType="separate"/>
            </w:r>
            <w:r w:rsidR="009666CE" w:rsidRPr="00011D8E">
              <w:rPr>
                <w:rFonts w:ascii="Arial" w:hAnsi="Arial" w:cs="Arial"/>
                <w:sz w:val="22"/>
                <w:szCs w:val="22"/>
              </w:rPr>
              <w:fldChar w:fldCharType="end"/>
            </w:r>
          </w:p>
          <w:p w14:paraId="3327697A" w14:textId="77777777" w:rsidR="00D87D60" w:rsidRPr="00011D8E" w:rsidRDefault="009666CE" w:rsidP="00783912">
            <w:pPr>
              <w:spacing w:line="320" w:lineRule="atLeast"/>
              <w:ind w:left="724" w:hanging="709"/>
              <w:rPr>
                <w:rFonts w:ascii="Arial" w:hAnsi="Arial" w:cs="Arial"/>
                <w:sz w:val="22"/>
                <w:szCs w:val="22"/>
              </w:rPr>
            </w:pPr>
            <w:r w:rsidRPr="00011D8E">
              <w:rPr>
                <w:rFonts w:ascii="Arial" w:hAnsi="Arial" w:cs="Arial"/>
                <w:sz w:val="22"/>
                <w:szCs w:val="22"/>
              </w:rPr>
              <w:tab/>
              <w:t xml:space="preserve">Bitte belegen (z.B. Registerauszug oder andere Nachweise): </w:t>
            </w:r>
            <w:r w:rsidR="00D87D60" w:rsidRPr="00011D8E">
              <w:rPr>
                <w:rFonts w:ascii="Arial" w:hAnsi="Arial" w:cs="Arial"/>
                <w:sz w:val="22"/>
                <w:szCs w:val="22"/>
              </w:rPr>
              <w:fldChar w:fldCharType="begin">
                <w:ffData>
                  <w:name w:val="Text17"/>
                  <w:enabled/>
                  <w:calcOnExit w:val="0"/>
                  <w:textInput/>
                </w:ffData>
              </w:fldChar>
            </w:r>
            <w:r w:rsidR="00D87D60" w:rsidRPr="00011D8E">
              <w:rPr>
                <w:rFonts w:ascii="Arial" w:hAnsi="Arial" w:cs="Arial"/>
                <w:sz w:val="22"/>
                <w:szCs w:val="22"/>
              </w:rPr>
              <w:instrText xml:space="preserve"> FORMTEXT </w:instrText>
            </w:r>
            <w:r w:rsidR="00D87D60" w:rsidRPr="00011D8E">
              <w:rPr>
                <w:rFonts w:ascii="Arial" w:hAnsi="Arial" w:cs="Arial"/>
                <w:sz w:val="22"/>
                <w:szCs w:val="22"/>
              </w:rPr>
            </w:r>
            <w:r w:rsidR="00D87D60"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D87D60" w:rsidRPr="00011D8E">
              <w:rPr>
                <w:rFonts w:ascii="Arial" w:hAnsi="Arial" w:cs="Arial"/>
                <w:sz w:val="22"/>
                <w:szCs w:val="22"/>
              </w:rPr>
              <w:fldChar w:fldCharType="end"/>
            </w:r>
          </w:p>
          <w:p w14:paraId="5BC1EB01" w14:textId="77777777" w:rsidR="001E7C1C" w:rsidRPr="00FD346B" w:rsidRDefault="001E7C1C" w:rsidP="00783912">
            <w:pPr>
              <w:spacing w:line="320" w:lineRule="atLeast"/>
              <w:ind w:left="15"/>
              <w:rPr>
                <w:rFonts w:ascii="Arial" w:hAnsi="Arial" w:cs="Arial"/>
                <w:sz w:val="22"/>
                <w:szCs w:val="22"/>
              </w:rPr>
            </w:pPr>
          </w:p>
          <w:p w14:paraId="39617169" w14:textId="3B2014E6" w:rsidR="00600A1F" w:rsidRPr="00FD346B" w:rsidRDefault="00195EC1" w:rsidP="00783912">
            <w:pPr>
              <w:spacing w:line="320" w:lineRule="atLeast"/>
              <w:ind w:left="724" w:hanging="709"/>
              <w:rPr>
                <w:rFonts w:ascii="Arial" w:hAnsi="Arial" w:cs="Arial"/>
                <w:sz w:val="22"/>
                <w:szCs w:val="22"/>
              </w:rPr>
            </w:pPr>
            <w:r>
              <w:rPr>
                <w:rFonts w:ascii="Arial" w:hAnsi="Arial" w:cs="Arial"/>
                <w:sz w:val="22"/>
                <w:szCs w:val="22"/>
              </w:rPr>
              <w:t>1</w:t>
            </w:r>
            <w:r w:rsidR="002100B0">
              <w:rPr>
                <w:rFonts w:ascii="Arial" w:hAnsi="Arial" w:cs="Arial"/>
                <w:sz w:val="22"/>
                <w:szCs w:val="22"/>
              </w:rPr>
              <w:t>0</w:t>
            </w:r>
            <w:r w:rsidR="004E300C">
              <w:rPr>
                <w:rFonts w:ascii="Arial" w:hAnsi="Arial" w:cs="Arial"/>
                <w:sz w:val="22"/>
                <w:szCs w:val="22"/>
              </w:rPr>
              <w:t xml:space="preserve">. </w:t>
            </w:r>
            <w:r w:rsidR="004E300C">
              <w:rPr>
                <w:rFonts w:ascii="Arial" w:hAnsi="Arial" w:cs="Arial"/>
                <w:sz w:val="22"/>
                <w:szCs w:val="22"/>
              </w:rPr>
              <w:tab/>
              <w:t xml:space="preserve">Folgende Dokumente sind, soweit zutreffend, </w:t>
            </w:r>
            <w:r w:rsidR="00600A1F" w:rsidRPr="00FD346B">
              <w:rPr>
                <w:rFonts w:ascii="Arial" w:hAnsi="Arial" w:cs="Arial"/>
                <w:sz w:val="22"/>
                <w:szCs w:val="22"/>
              </w:rPr>
              <w:t xml:space="preserve">mit dem Antrag einzureichen, andernfalls kann eine Bearbeitung des Antrags nicht erfolgen: </w:t>
            </w:r>
          </w:p>
          <w:p w14:paraId="6A48A022" w14:textId="31ED8AF0" w:rsidR="00600A1F" w:rsidRPr="004E300C" w:rsidRDefault="00600A1F"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Satzung</w:t>
            </w:r>
            <w:r w:rsidR="004E300C" w:rsidRPr="004E300C">
              <w:rPr>
                <w:rFonts w:ascii="Arial" w:hAnsi="Arial" w:cs="Arial"/>
                <w:sz w:val="22"/>
                <w:szCs w:val="22"/>
              </w:rPr>
              <w:t xml:space="preserve"> oder Leitbild</w:t>
            </w:r>
            <w:r w:rsidRPr="004E300C">
              <w:rPr>
                <w:rFonts w:ascii="Arial" w:hAnsi="Arial" w:cs="Arial"/>
                <w:sz w:val="22"/>
                <w:szCs w:val="22"/>
              </w:rPr>
              <w:t xml:space="preserve"> des Antragstellers </w:t>
            </w:r>
          </w:p>
          <w:p w14:paraId="10C0D8E4" w14:textId="13AEB3B3" w:rsidR="00600A1F" w:rsidRPr="004E300C" w:rsidRDefault="00600A1F"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Handels-/Vereins</w:t>
            </w:r>
            <w:r w:rsidR="002100B0" w:rsidRPr="004E300C">
              <w:rPr>
                <w:rFonts w:ascii="Arial" w:hAnsi="Arial" w:cs="Arial"/>
                <w:sz w:val="22"/>
                <w:szCs w:val="22"/>
              </w:rPr>
              <w:t>/Stiftungs</w:t>
            </w:r>
            <w:r w:rsidRPr="004E300C">
              <w:rPr>
                <w:rFonts w:ascii="Arial" w:hAnsi="Arial" w:cs="Arial"/>
                <w:sz w:val="22"/>
                <w:szCs w:val="22"/>
              </w:rPr>
              <w:t xml:space="preserve">registerauszug </w:t>
            </w:r>
            <w:r w:rsidR="00360D44" w:rsidRPr="004E300C">
              <w:rPr>
                <w:rFonts w:ascii="Arial" w:hAnsi="Arial" w:cs="Arial"/>
                <w:sz w:val="22"/>
                <w:szCs w:val="22"/>
              </w:rPr>
              <w:t xml:space="preserve">des Antragstellers </w:t>
            </w:r>
          </w:p>
          <w:p w14:paraId="303086C3" w14:textId="6E9718F5"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Gemeinnützigkeitsbescheinigung</w:t>
            </w:r>
            <w:r w:rsidR="004E300C" w:rsidRPr="004E300C">
              <w:rPr>
                <w:rFonts w:ascii="Arial" w:hAnsi="Arial" w:cs="Arial"/>
                <w:sz w:val="22"/>
                <w:szCs w:val="22"/>
              </w:rPr>
              <w:t xml:space="preserve"> (soweit zutreffend)</w:t>
            </w:r>
          </w:p>
          <w:p w14:paraId="7835A931" w14:textId="3723FA40"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Nachweis der Vertretungsberechtigten</w:t>
            </w:r>
          </w:p>
          <w:p w14:paraId="514D62E4" w14:textId="7D8CADA7" w:rsidR="00600A1F" w:rsidRPr="004E300C" w:rsidRDefault="00600A1F"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 xml:space="preserve">Geschäftsbericht </w:t>
            </w:r>
            <w:r w:rsidR="00360D44" w:rsidRPr="004E300C">
              <w:rPr>
                <w:rFonts w:ascii="Arial" w:hAnsi="Arial" w:cs="Arial"/>
                <w:sz w:val="22"/>
                <w:szCs w:val="22"/>
              </w:rPr>
              <w:t xml:space="preserve">des Antragstellers </w:t>
            </w:r>
            <w:bookmarkStart w:id="13" w:name="_GoBack"/>
            <w:bookmarkEnd w:id="13"/>
            <w:r w:rsidR="004E300C" w:rsidRPr="004E300C">
              <w:rPr>
                <w:rFonts w:ascii="Arial" w:hAnsi="Arial" w:cs="Arial"/>
                <w:sz w:val="22"/>
                <w:szCs w:val="22"/>
              </w:rPr>
              <w:t>oder Auszug aus der Statistik des Fachbereiches Sprachen (für Volkshochschulen)</w:t>
            </w:r>
          </w:p>
          <w:p w14:paraId="1C21AACF" w14:textId="760111B3"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 xml:space="preserve">Nachweis </w:t>
            </w:r>
            <w:r w:rsidR="004E300C" w:rsidRPr="004E300C">
              <w:rPr>
                <w:rFonts w:ascii="Arial" w:hAnsi="Arial" w:cs="Arial"/>
                <w:sz w:val="22"/>
                <w:szCs w:val="22"/>
              </w:rPr>
              <w:t xml:space="preserve">über Unterrichtserfahrung für die Zielgruppe Kinder, Jugendliche </w:t>
            </w:r>
            <w:r w:rsidR="004E300C">
              <w:rPr>
                <w:rFonts w:ascii="Arial" w:hAnsi="Arial" w:cs="Arial"/>
                <w:sz w:val="22"/>
                <w:szCs w:val="22"/>
              </w:rPr>
              <w:br/>
            </w:r>
            <w:r w:rsidR="004E300C" w:rsidRPr="004E300C">
              <w:rPr>
                <w:rFonts w:ascii="Arial" w:hAnsi="Arial" w:cs="Arial"/>
                <w:sz w:val="22"/>
                <w:szCs w:val="22"/>
              </w:rPr>
              <w:t>und junge Erwachsene (bis 25 Jahre)</w:t>
            </w:r>
          </w:p>
          <w:p w14:paraId="3369C2C8" w14:textId="06985041"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 xml:space="preserve">Nachweis </w:t>
            </w:r>
            <w:r w:rsidR="004E300C">
              <w:rPr>
                <w:rFonts w:ascii="Arial" w:hAnsi="Arial" w:cs="Arial"/>
                <w:sz w:val="22"/>
                <w:szCs w:val="22"/>
              </w:rPr>
              <w:t>über</w:t>
            </w:r>
            <w:r w:rsidRPr="004E300C">
              <w:rPr>
                <w:rFonts w:ascii="Arial" w:hAnsi="Arial" w:cs="Arial"/>
                <w:sz w:val="22"/>
                <w:szCs w:val="22"/>
              </w:rPr>
              <w:t xml:space="preserve"> die pädagogische Qualifikation des Lehrpersonals</w:t>
            </w:r>
            <w:r w:rsidR="004E300C" w:rsidRPr="004E300C">
              <w:rPr>
                <w:rFonts w:ascii="Arial" w:hAnsi="Arial" w:cs="Arial"/>
                <w:sz w:val="22"/>
                <w:szCs w:val="22"/>
              </w:rPr>
              <w:t xml:space="preserve"> oder</w:t>
            </w:r>
            <w:r w:rsidR="004E300C">
              <w:rPr>
                <w:rFonts w:ascii="Arial" w:hAnsi="Arial" w:cs="Arial"/>
                <w:sz w:val="22"/>
                <w:szCs w:val="22"/>
              </w:rPr>
              <w:t xml:space="preserve"> die</w:t>
            </w:r>
            <w:r w:rsidR="004E300C">
              <w:rPr>
                <w:rFonts w:ascii="Arial" w:hAnsi="Arial" w:cs="Arial"/>
                <w:sz w:val="22"/>
                <w:szCs w:val="22"/>
              </w:rPr>
              <w:br/>
            </w:r>
            <w:r w:rsidR="004E300C" w:rsidRPr="004E300C">
              <w:rPr>
                <w:rFonts w:ascii="Arial" w:hAnsi="Arial" w:cs="Arial"/>
                <w:sz w:val="22"/>
                <w:szCs w:val="22"/>
              </w:rPr>
              <w:t>Zertifizierung der Einrichtung</w:t>
            </w:r>
          </w:p>
          <w:p w14:paraId="63FF6761" w14:textId="2C405FB5"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Nachweis, dass sich die Organisation nicht in wirtschaftlichen Schwierigkeiten befindet (Bestätigung der Hausbank, Vorlage eines Kontoauszugs)</w:t>
            </w:r>
          </w:p>
          <w:p w14:paraId="36A3EFD0" w14:textId="5D785AAF" w:rsidR="002100B0" w:rsidRPr="004E300C" w:rsidRDefault="002100B0" w:rsidP="004E300C">
            <w:pPr>
              <w:numPr>
                <w:ilvl w:val="0"/>
                <w:numId w:val="18"/>
              </w:numPr>
              <w:spacing w:line="320" w:lineRule="atLeast"/>
              <w:ind w:left="1149"/>
              <w:rPr>
                <w:rFonts w:ascii="Arial" w:hAnsi="Arial" w:cs="Arial"/>
                <w:sz w:val="22"/>
                <w:szCs w:val="22"/>
              </w:rPr>
            </w:pPr>
            <w:r w:rsidRPr="004E300C">
              <w:rPr>
                <w:rFonts w:ascii="Arial" w:hAnsi="Arial" w:cs="Arial"/>
                <w:sz w:val="22"/>
                <w:szCs w:val="22"/>
              </w:rPr>
              <w:lastRenderedPageBreak/>
              <w:t>Bestätigung, dass gegenüber der Organisation keine staatsanwaltliche Ermittlungsverfahren, insbesondere wegen eines gegen öffentliche Haushalte gerichteten Vermögensdeliktes, eingeleitet wurden.</w:t>
            </w:r>
            <w:r w:rsidR="00600A1F" w:rsidRPr="004E300C">
              <w:rPr>
                <w:rFonts w:ascii="Arial" w:hAnsi="Arial" w:cs="Arial"/>
                <w:sz w:val="22"/>
                <w:szCs w:val="22"/>
              </w:rPr>
              <w:fldChar w:fldCharType="begin">
                <w:ffData>
                  <w:name w:val=""/>
                  <w:enabled/>
                  <w:calcOnExit w:val="0"/>
                  <w:textInput/>
                </w:ffData>
              </w:fldChar>
            </w:r>
            <w:r w:rsidR="00600A1F" w:rsidRPr="004E300C">
              <w:rPr>
                <w:rFonts w:ascii="Arial" w:hAnsi="Arial" w:cs="Arial"/>
                <w:sz w:val="22"/>
                <w:szCs w:val="22"/>
              </w:rPr>
              <w:instrText xml:space="preserve"> FORMTEXT </w:instrText>
            </w:r>
            <w:r w:rsidR="00600A1F" w:rsidRPr="004E300C">
              <w:rPr>
                <w:rFonts w:ascii="Arial" w:hAnsi="Arial" w:cs="Arial"/>
                <w:sz w:val="22"/>
                <w:szCs w:val="22"/>
              </w:rPr>
            </w:r>
            <w:r w:rsidR="00600A1F" w:rsidRPr="004E300C">
              <w:rPr>
                <w:rFonts w:ascii="Arial" w:hAnsi="Arial" w:cs="Arial"/>
                <w:sz w:val="22"/>
                <w:szCs w:val="22"/>
              </w:rPr>
              <w:fldChar w:fldCharType="separate"/>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sz w:val="22"/>
                <w:szCs w:val="22"/>
              </w:rPr>
              <w:fldChar w:fldCharType="end"/>
            </w:r>
          </w:p>
        </w:tc>
      </w:tr>
      <w:tr w:rsidR="009E705C" w:rsidRPr="00BE31D8" w14:paraId="7CEE86AF" w14:textId="77777777">
        <w:trPr>
          <w:trHeight w:val="570"/>
        </w:trPr>
        <w:tc>
          <w:tcPr>
            <w:tcW w:w="9866" w:type="dxa"/>
            <w:gridSpan w:val="2"/>
            <w:tcBorders>
              <w:top w:val="single" w:sz="4" w:space="0" w:color="auto"/>
              <w:left w:val="single" w:sz="4" w:space="0" w:color="000000"/>
              <w:right w:val="single" w:sz="4" w:space="0" w:color="000000"/>
            </w:tcBorders>
          </w:tcPr>
          <w:p w14:paraId="49B1ED7A" w14:textId="2A413A8C" w:rsidR="002100B0" w:rsidRPr="00011D8E" w:rsidRDefault="00195EC1" w:rsidP="00783912">
            <w:pPr>
              <w:spacing w:line="340" w:lineRule="atLeast"/>
              <w:rPr>
                <w:rFonts w:ascii="Arial" w:hAnsi="Arial" w:cs="Arial"/>
                <w:sz w:val="22"/>
                <w:szCs w:val="22"/>
              </w:rPr>
            </w:pPr>
            <w:r>
              <w:rPr>
                <w:rFonts w:ascii="Arial" w:hAnsi="Arial" w:cs="Arial"/>
                <w:sz w:val="22"/>
                <w:szCs w:val="22"/>
              </w:rPr>
              <w:lastRenderedPageBreak/>
              <w:t>1</w:t>
            </w:r>
            <w:r w:rsidR="002100B0">
              <w:rPr>
                <w:rFonts w:ascii="Arial" w:hAnsi="Arial" w:cs="Arial"/>
                <w:sz w:val="22"/>
                <w:szCs w:val="22"/>
              </w:rPr>
              <w:t>1</w:t>
            </w:r>
            <w:r w:rsidR="00453797" w:rsidRPr="00011D8E">
              <w:rPr>
                <w:rFonts w:ascii="Arial" w:hAnsi="Arial" w:cs="Arial"/>
                <w:sz w:val="22"/>
                <w:szCs w:val="22"/>
              </w:rPr>
              <w:t xml:space="preserve">. </w:t>
            </w:r>
            <w:r w:rsidR="00453797" w:rsidRPr="00011D8E">
              <w:rPr>
                <w:rFonts w:ascii="Arial" w:hAnsi="Arial" w:cs="Arial"/>
                <w:sz w:val="22"/>
                <w:szCs w:val="22"/>
              </w:rPr>
              <w:tab/>
            </w:r>
            <w:r w:rsidR="00453797" w:rsidRPr="00011D8E">
              <w:rPr>
                <w:rFonts w:ascii="Arial" w:hAnsi="Arial" w:cs="Arial"/>
                <w:sz w:val="22"/>
                <w:szCs w:val="22"/>
                <w:u w:val="single"/>
              </w:rPr>
              <w:t>Datenschutz</w:t>
            </w:r>
            <w:r w:rsidR="00453797" w:rsidRPr="00011D8E">
              <w:rPr>
                <w:rFonts w:ascii="Arial" w:hAnsi="Arial" w:cs="Arial"/>
                <w:sz w:val="22"/>
                <w:szCs w:val="22"/>
              </w:rPr>
              <w:t xml:space="preserve"> </w:t>
            </w:r>
          </w:p>
          <w:p w14:paraId="2237F8A2" w14:textId="77777777" w:rsidR="00453797" w:rsidRPr="00011D8E" w:rsidRDefault="00453797" w:rsidP="00783912">
            <w:pPr>
              <w:spacing w:line="340" w:lineRule="atLeast"/>
              <w:ind w:left="724"/>
              <w:rPr>
                <w:rFonts w:ascii="Arial" w:hAnsi="Arial" w:cs="Arial"/>
                <w:sz w:val="22"/>
                <w:szCs w:val="22"/>
              </w:rPr>
            </w:pPr>
            <w:r w:rsidRPr="00011D8E">
              <w:rPr>
                <w:rFonts w:ascii="Arial" w:hAnsi="Arial" w:cs="Arial"/>
                <w:sz w:val="22"/>
                <w:szCs w:val="22"/>
              </w:rPr>
              <w:t xml:space="preserve">Der Antragsteller bestätigt, dass er hinsichtlich der Weitergabe der im Antrag enthaltenen personenbezogenen Daten an das Auswärtige Amt die Einwilligung der Betroffenen gemäß Art. 7 EU-DS-GVO eingeholt hat. Das Auswärtige Amt wird hiermit befugt, die personenbezogenen Daten intern weiterzuverwenden. </w:t>
            </w:r>
          </w:p>
          <w:p w14:paraId="748DBF3D" w14:textId="5730768C" w:rsidR="00195EC1" w:rsidRPr="00011D8E" w:rsidRDefault="00195EC1" w:rsidP="006954B0">
            <w:pPr>
              <w:spacing w:line="340" w:lineRule="atLeast"/>
              <w:ind w:left="724"/>
              <w:rPr>
                <w:rFonts w:ascii="Arial" w:hAnsi="Arial" w:cs="Arial"/>
                <w:sz w:val="22"/>
                <w:szCs w:val="22"/>
              </w:rPr>
            </w:pPr>
          </w:p>
        </w:tc>
      </w:tr>
      <w:tr w:rsidR="004F5874" w:rsidRPr="00BE31D8" w14:paraId="5B8F495B" w14:textId="77777777">
        <w:trPr>
          <w:trHeight w:val="570"/>
        </w:trPr>
        <w:tc>
          <w:tcPr>
            <w:tcW w:w="9866" w:type="dxa"/>
            <w:gridSpan w:val="2"/>
            <w:tcBorders>
              <w:top w:val="single" w:sz="4" w:space="0" w:color="auto"/>
              <w:left w:val="single" w:sz="4" w:space="0" w:color="000000"/>
              <w:right w:val="single" w:sz="4" w:space="0" w:color="000000"/>
            </w:tcBorders>
          </w:tcPr>
          <w:p w14:paraId="74ED1EFA" w14:textId="77777777" w:rsidR="004F5874" w:rsidRDefault="004F5874" w:rsidP="006954B0">
            <w:pPr>
              <w:spacing w:line="360" w:lineRule="auto"/>
              <w:rPr>
                <w:rFonts w:ascii="Arial" w:hAnsi="Arial" w:cs="Arial"/>
                <w:sz w:val="22"/>
                <w:szCs w:val="22"/>
              </w:rPr>
            </w:pPr>
            <w:r w:rsidRPr="001B2280">
              <w:rPr>
                <w:rFonts w:ascii="Arial" w:hAnsi="Arial" w:cs="Arial"/>
                <w:sz w:val="22"/>
                <w:szCs w:val="22"/>
              </w:rPr>
              <w:t>Ich versichere, dass ich die vorstehenden Angaben nach bestem Wissen und Gewissen gemacht habe und dass sie richtig und vollständig sind. Mir ist bewusst, dass unrichtige oder unvollständige Erklärungen zur Ablehnung meines Antrags oder zur Rücknahme der Bewilligung führen können. Die Rücknahme der Bewilligung führt zu einem Erstattungsanspruch bereits gezahlter Zuwendungsbeträge inklusive Verzinsung mit fünf Prozentpunkten über dem Basiszinssatz.</w:t>
            </w:r>
            <w:r>
              <w:rPr>
                <w:rFonts w:ascii="Arial" w:hAnsi="Arial" w:cs="Arial"/>
                <w:sz w:val="22"/>
                <w:szCs w:val="22"/>
              </w:rPr>
              <w:t xml:space="preserve"> </w:t>
            </w:r>
          </w:p>
          <w:p w14:paraId="478F3273" w14:textId="7D851114" w:rsidR="002100B0" w:rsidRDefault="002100B0" w:rsidP="006954B0">
            <w:pPr>
              <w:spacing w:line="360" w:lineRule="auto"/>
              <w:rPr>
                <w:rFonts w:ascii="Arial" w:hAnsi="Arial" w:cs="Arial"/>
                <w:sz w:val="22"/>
                <w:szCs w:val="22"/>
              </w:rPr>
            </w:pPr>
          </w:p>
        </w:tc>
      </w:tr>
      <w:tr w:rsidR="009E705C" w:rsidRPr="00BE31D8" w14:paraId="0DA7A40D" w14:textId="77777777">
        <w:trPr>
          <w:trHeight w:val="778"/>
        </w:trPr>
        <w:tc>
          <w:tcPr>
            <w:tcW w:w="4905" w:type="dxa"/>
            <w:tcBorders>
              <w:left w:val="single" w:sz="4" w:space="0" w:color="000000"/>
            </w:tcBorders>
          </w:tcPr>
          <w:p w14:paraId="22FE1143" w14:textId="77777777" w:rsidR="009E705C" w:rsidRPr="00BE31D8" w:rsidRDefault="009E705C" w:rsidP="00822993">
            <w:pPr>
              <w:snapToGrid w:val="0"/>
              <w:spacing w:line="360" w:lineRule="auto"/>
              <w:rPr>
                <w:rFonts w:ascii="Arial" w:hAnsi="Arial" w:cs="Arial"/>
                <w:sz w:val="22"/>
                <w:szCs w:val="22"/>
              </w:rPr>
            </w:pPr>
            <w:r w:rsidRPr="00BE31D8">
              <w:rPr>
                <w:rFonts w:ascii="Arial" w:hAnsi="Arial" w:cs="Arial"/>
                <w:sz w:val="22"/>
                <w:szCs w:val="22"/>
              </w:rPr>
              <w:t>Ort, Datum</w:t>
            </w:r>
          </w:p>
        </w:tc>
        <w:tc>
          <w:tcPr>
            <w:tcW w:w="4961" w:type="dxa"/>
            <w:tcBorders>
              <w:right w:val="single" w:sz="4" w:space="0" w:color="000000"/>
            </w:tcBorders>
          </w:tcPr>
          <w:p w14:paraId="07E8EBB8" w14:textId="77777777" w:rsidR="009E705C" w:rsidRPr="00BE31D8" w:rsidRDefault="009E705C" w:rsidP="00822993">
            <w:pPr>
              <w:snapToGrid w:val="0"/>
              <w:spacing w:line="360" w:lineRule="auto"/>
              <w:rPr>
                <w:rFonts w:ascii="Arial" w:hAnsi="Arial" w:cs="Arial"/>
                <w:sz w:val="22"/>
                <w:szCs w:val="22"/>
              </w:rPr>
            </w:pPr>
          </w:p>
        </w:tc>
      </w:tr>
      <w:tr w:rsidR="009E705C" w:rsidRPr="00BE31D8" w14:paraId="762032C0" w14:textId="77777777">
        <w:trPr>
          <w:trHeight w:val="851"/>
        </w:trPr>
        <w:tc>
          <w:tcPr>
            <w:tcW w:w="4905" w:type="dxa"/>
            <w:tcBorders>
              <w:left w:val="single" w:sz="4" w:space="0" w:color="000000"/>
            </w:tcBorders>
          </w:tcPr>
          <w:p w14:paraId="734D2EA8" w14:textId="77777777" w:rsidR="009E705C" w:rsidRPr="00BE31D8" w:rsidRDefault="009E705C" w:rsidP="00822993">
            <w:pPr>
              <w:pStyle w:val="berschrift2"/>
              <w:snapToGrid w:val="0"/>
              <w:spacing w:before="0" w:after="0" w:line="360" w:lineRule="auto"/>
              <w:rPr>
                <w:sz w:val="24"/>
                <w:szCs w:val="24"/>
              </w:rPr>
            </w:pPr>
            <w:r w:rsidRPr="00BE31D8">
              <w:rPr>
                <w:sz w:val="24"/>
                <w:szCs w:val="24"/>
              </w:rPr>
              <w:t>Unterschrift 1</w:t>
            </w:r>
          </w:p>
        </w:tc>
        <w:tc>
          <w:tcPr>
            <w:tcW w:w="4961" w:type="dxa"/>
            <w:tcBorders>
              <w:right w:val="single" w:sz="4" w:space="0" w:color="000000"/>
            </w:tcBorders>
          </w:tcPr>
          <w:p w14:paraId="7303DC1D" w14:textId="77777777" w:rsidR="009E705C" w:rsidRPr="00BE31D8" w:rsidRDefault="009E705C" w:rsidP="00822993">
            <w:pPr>
              <w:pStyle w:val="berschrift2"/>
              <w:snapToGrid w:val="0"/>
              <w:spacing w:before="0" w:after="0" w:line="360" w:lineRule="auto"/>
              <w:rPr>
                <w:sz w:val="24"/>
                <w:szCs w:val="24"/>
              </w:rPr>
            </w:pPr>
            <w:r w:rsidRPr="00BE31D8">
              <w:rPr>
                <w:sz w:val="24"/>
                <w:szCs w:val="24"/>
              </w:rPr>
              <w:t>Unterschrift 2</w:t>
            </w:r>
          </w:p>
        </w:tc>
      </w:tr>
      <w:tr w:rsidR="009E705C" w:rsidRPr="00BE31D8" w14:paraId="35075464" w14:textId="77777777" w:rsidTr="00822993">
        <w:trPr>
          <w:trHeight w:val="70"/>
          <w:hidden/>
        </w:trPr>
        <w:tc>
          <w:tcPr>
            <w:tcW w:w="4905" w:type="dxa"/>
            <w:tcBorders>
              <w:left w:val="single" w:sz="4" w:space="0" w:color="000000"/>
              <w:bottom w:val="single" w:sz="4" w:space="0" w:color="000000"/>
            </w:tcBorders>
          </w:tcPr>
          <w:p w14:paraId="4C47F772" w14:textId="77777777" w:rsidR="009E705C" w:rsidRPr="00BE31D8" w:rsidRDefault="009E705C" w:rsidP="00822993">
            <w:pPr>
              <w:pStyle w:val="berschrift2"/>
              <w:snapToGrid w:val="0"/>
              <w:spacing w:before="0" w:after="0" w:line="360" w:lineRule="auto"/>
              <w:rPr>
                <w:sz w:val="24"/>
                <w:szCs w:val="24"/>
              </w:rPr>
            </w:pPr>
            <w:r w:rsidRPr="0087716A">
              <w:rPr>
                <w:vanish/>
                <w:kern w:val="24"/>
                <w:sz w:val="24"/>
                <w:szCs w:val="24"/>
              </w:rPr>
              <w:t>Funktion des Unterschreibenden</w:t>
            </w:r>
            <w:r w:rsidR="005D0A7C" w:rsidRPr="00BE31D8">
              <w:rPr>
                <w:sz w:val="24"/>
                <w:szCs w:val="24"/>
              </w:rPr>
              <w:fldChar w:fldCharType="begin">
                <w:ffData>
                  <w:name w:val="Text9"/>
                  <w:enabled/>
                  <w:calcOnExit w:val="0"/>
                  <w:textInput/>
                </w:ffData>
              </w:fldChar>
            </w:r>
            <w:r w:rsidR="005D0A7C" w:rsidRPr="00BE31D8">
              <w:rPr>
                <w:sz w:val="24"/>
                <w:szCs w:val="24"/>
              </w:rPr>
              <w:instrText xml:space="preserve"> FORMTEXT </w:instrText>
            </w:r>
            <w:r w:rsidR="005D0A7C" w:rsidRPr="00BE31D8">
              <w:rPr>
                <w:sz w:val="24"/>
                <w:szCs w:val="24"/>
              </w:rPr>
            </w:r>
            <w:r w:rsidR="005D0A7C" w:rsidRPr="00BE31D8">
              <w:rPr>
                <w:sz w:val="24"/>
                <w:szCs w:val="24"/>
              </w:rPr>
              <w:fldChar w:fldCharType="separate"/>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5D0A7C" w:rsidRPr="00BE31D8">
              <w:rPr>
                <w:sz w:val="24"/>
                <w:szCs w:val="24"/>
              </w:rPr>
              <w:fldChar w:fldCharType="end"/>
            </w:r>
          </w:p>
        </w:tc>
        <w:tc>
          <w:tcPr>
            <w:tcW w:w="4961" w:type="dxa"/>
            <w:tcBorders>
              <w:bottom w:val="single" w:sz="4" w:space="0" w:color="000000"/>
              <w:right w:val="single" w:sz="4" w:space="0" w:color="000000"/>
            </w:tcBorders>
          </w:tcPr>
          <w:p w14:paraId="7FECA874" w14:textId="77777777" w:rsidR="009E705C" w:rsidRPr="00BE31D8" w:rsidRDefault="009E705C" w:rsidP="00822993">
            <w:pPr>
              <w:pStyle w:val="berschrift2"/>
              <w:snapToGrid w:val="0"/>
              <w:spacing w:before="0" w:after="0" w:line="360" w:lineRule="auto"/>
              <w:rPr>
                <w:sz w:val="24"/>
                <w:szCs w:val="24"/>
              </w:rPr>
            </w:pPr>
            <w:r w:rsidRPr="0087716A">
              <w:rPr>
                <w:vanish/>
                <w:kern w:val="24"/>
                <w:sz w:val="24"/>
                <w:szCs w:val="24"/>
              </w:rPr>
              <w:t>Funktion des Unterschreibenden</w:t>
            </w:r>
            <w:r w:rsidR="005D0A7C" w:rsidRPr="00BE31D8">
              <w:rPr>
                <w:sz w:val="24"/>
                <w:szCs w:val="24"/>
              </w:rPr>
              <w:fldChar w:fldCharType="begin">
                <w:ffData>
                  <w:name w:val="Text9"/>
                  <w:enabled/>
                  <w:calcOnExit w:val="0"/>
                  <w:textInput/>
                </w:ffData>
              </w:fldChar>
            </w:r>
            <w:r w:rsidR="005D0A7C" w:rsidRPr="00BE31D8">
              <w:rPr>
                <w:sz w:val="24"/>
                <w:szCs w:val="24"/>
              </w:rPr>
              <w:instrText xml:space="preserve"> FORMTEXT </w:instrText>
            </w:r>
            <w:r w:rsidR="005D0A7C" w:rsidRPr="00BE31D8">
              <w:rPr>
                <w:sz w:val="24"/>
                <w:szCs w:val="24"/>
              </w:rPr>
            </w:r>
            <w:r w:rsidR="005D0A7C" w:rsidRPr="00BE31D8">
              <w:rPr>
                <w:sz w:val="24"/>
                <w:szCs w:val="24"/>
              </w:rPr>
              <w:fldChar w:fldCharType="separate"/>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5D0A7C" w:rsidRPr="00BE31D8">
              <w:rPr>
                <w:sz w:val="24"/>
                <w:szCs w:val="24"/>
              </w:rPr>
              <w:fldChar w:fldCharType="end"/>
            </w:r>
          </w:p>
        </w:tc>
      </w:tr>
    </w:tbl>
    <w:p w14:paraId="753D49AE" w14:textId="77777777" w:rsidR="00017D3B" w:rsidRDefault="00017D3B" w:rsidP="00822993">
      <w:pPr>
        <w:spacing w:line="360" w:lineRule="auto"/>
        <w:jc w:val="both"/>
        <w:rPr>
          <w:rFonts w:ascii="Arial" w:hAnsi="Arial" w:cs="Arial"/>
        </w:rPr>
      </w:pPr>
    </w:p>
    <w:sectPr w:rsidR="00017D3B" w:rsidSect="00986DDA">
      <w:headerReference w:type="default" r:id="rId9"/>
      <w:pgSz w:w="11905" w:h="16837" w:code="9"/>
      <w:pgMar w:top="851" w:right="1247" w:bottom="851" w:left="1247"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12346" w14:textId="77777777" w:rsidR="00ED4C8C" w:rsidRDefault="00ED4C8C">
      <w:r>
        <w:separator/>
      </w:r>
    </w:p>
  </w:endnote>
  <w:endnote w:type="continuationSeparator" w:id="0">
    <w:p w14:paraId="020DD1E2" w14:textId="77777777" w:rsidR="00ED4C8C" w:rsidRDefault="00ED4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tarSymbol">
    <w:altName w:val="MS Gothic"/>
    <w:charset w:val="00"/>
    <w:family w:val="auto"/>
    <w:pitch w:val="default"/>
  </w:font>
  <w:font w:name="Wingdings 2">
    <w:panose1 w:val="05020102010507070707"/>
    <w:charset w:val="02"/>
    <w:family w:val="roman"/>
    <w:pitch w:val="variable"/>
    <w:sig w:usb0="00000000" w:usb1="10000000" w:usb2="00000000" w:usb3="00000000" w:csb0="80000000" w:csb1="00000000"/>
  </w:font>
  <w:font w:name="Bitstream Vera 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heSans-if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E5FB9" w14:textId="77777777" w:rsidR="00ED4C8C" w:rsidRDefault="00ED4C8C">
      <w:r>
        <w:separator/>
      </w:r>
    </w:p>
  </w:footnote>
  <w:footnote w:type="continuationSeparator" w:id="0">
    <w:p w14:paraId="4186E185" w14:textId="77777777" w:rsidR="00ED4C8C" w:rsidRDefault="00ED4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CBBA5" w14:textId="4EBD9BE8" w:rsidR="00871867" w:rsidRPr="00A571CF" w:rsidRDefault="00871867">
    <w:pPr>
      <w:pStyle w:val="Kopfzeile"/>
      <w:jc w:val="center"/>
      <w:rPr>
        <w:rFonts w:ascii="Arial" w:hAnsi="Arial" w:cs="Arial"/>
        <w:b/>
        <w:sz w:val="22"/>
      </w:rPr>
    </w:pPr>
    <w:r w:rsidRPr="00A571CF">
      <w:rPr>
        <w:rFonts w:ascii="Arial" w:hAnsi="Arial" w:cs="Arial"/>
        <w:b/>
        <w:sz w:val="22"/>
      </w:rPr>
      <w:t xml:space="preserve">Seite </w:t>
    </w:r>
    <w:r w:rsidRPr="00A571CF">
      <w:rPr>
        <w:rFonts w:ascii="Arial" w:hAnsi="Arial" w:cs="Arial"/>
        <w:b/>
        <w:sz w:val="22"/>
      </w:rPr>
      <w:fldChar w:fldCharType="begin"/>
    </w:r>
    <w:r w:rsidRPr="00A571CF">
      <w:rPr>
        <w:rFonts w:ascii="Arial" w:hAnsi="Arial" w:cs="Arial"/>
        <w:b/>
        <w:sz w:val="22"/>
      </w:rPr>
      <w:instrText>PAGE  \* Arabic  \* MERGEFORMAT</w:instrText>
    </w:r>
    <w:r w:rsidRPr="00A571CF">
      <w:rPr>
        <w:rFonts w:ascii="Arial" w:hAnsi="Arial" w:cs="Arial"/>
        <w:b/>
        <w:sz w:val="22"/>
      </w:rPr>
      <w:fldChar w:fldCharType="separate"/>
    </w:r>
    <w:r w:rsidR="00A607C3">
      <w:rPr>
        <w:rFonts w:ascii="Arial" w:hAnsi="Arial" w:cs="Arial"/>
        <w:b/>
        <w:noProof/>
        <w:sz w:val="22"/>
      </w:rPr>
      <w:t>2</w:t>
    </w:r>
    <w:r w:rsidRPr="00A571CF">
      <w:rPr>
        <w:rFonts w:ascii="Arial" w:hAnsi="Arial" w:cs="Arial"/>
        <w:b/>
        <w:sz w:val="22"/>
      </w:rPr>
      <w:fldChar w:fldCharType="end"/>
    </w:r>
    <w:r w:rsidRPr="00A571CF">
      <w:rPr>
        <w:rFonts w:ascii="Arial" w:hAnsi="Arial" w:cs="Arial"/>
        <w:b/>
        <w:sz w:val="22"/>
      </w:rPr>
      <w:t xml:space="preserve"> von </w:t>
    </w:r>
    <w:r w:rsidRPr="00A571CF">
      <w:rPr>
        <w:rFonts w:ascii="Arial" w:hAnsi="Arial" w:cs="Arial"/>
        <w:b/>
        <w:sz w:val="22"/>
      </w:rPr>
      <w:fldChar w:fldCharType="begin"/>
    </w:r>
    <w:r w:rsidRPr="00A571CF">
      <w:rPr>
        <w:rFonts w:ascii="Arial" w:hAnsi="Arial" w:cs="Arial"/>
        <w:b/>
        <w:sz w:val="22"/>
      </w:rPr>
      <w:instrText>NUMPAGES  \* Arabic  \* MERGEFORMAT</w:instrText>
    </w:r>
    <w:r w:rsidRPr="00A571CF">
      <w:rPr>
        <w:rFonts w:ascii="Arial" w:hAnsi="Arial" w:cs="Arial"/>
        <w:b/>
        <w:sz w:val="22"/>
      </w:rPr>
      <w:fldChar w:fldCharType="separate"/>
    </w:r>
    <w:r w:rsidR="00A607C3">
      <w:rPr>
        <w:rFonts w:ascii="Arial" w:hAnsi="Arial" w:cs="Arial"/>
        <w:b/>
        <w:noProof/>
        <w:sz w:val="22"/>
      </w:rPr>
      <w:t>5</w:t>
    </w:r>
    <w:r w:rsidRPr="00A571CF">
      <w:rPr>
        <w:rFonts w:ascii="Arial" w:hAnsi="Arial" w:cs="Arial"/>
        <w:b/>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pStyle w:val="berschrift4"/>
      <w:suff w:val="nothing"/>
      <w:lvlText w:val=""/>
      <w:lvlJc w:val="left"/>
      <w:pPr>
        <w:tabs>
          <w:tab w:val="num" w:pos="0"/>
        </w:tabs>
      </w:pPr>
    </w:lvl>
    <w:lvl w:ilvl="4">
      <w:start w:val="1"/>
      <w:numFmt w:val="none"/>
      <w:suff w:val="nothing"/>
      <w:lvlText w:val=""/>
      <w:lvlJc w:val="left"/>
      <w:pPr>
        <w:tabs>
          <w:tab w:val="num" w:pos="0"/>
        </w:tabs>
      </w:pPr>
    </w:lvl>
    <w:lvl w:ilvl="5">
      <w:start w:val="1"/>
      <w:numFmt w:val="none"/>
      <w:pStyle w:val="berschrift6"/>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4"/>
    <w:lvl w:ilvl="0">
      <w:start w:val="1"/>
      <w:numFmt w:val="lowerLetter"/>
      <w:lvlText w:val="%1)"/>
      <w:lvlJc w:val="left"/>
      <w:pPr>
        <w:tabs>
          <w:tab w:val="num" w:pos="720"/>
        </w:tabs>
      </w:pPr>
    </w:lvl>
    <w:lvl w:ilvl="1">
      <w:start w:val="1"/>
      <w:numFmt w:val="lowerRoman"/>
      <w:lvlText w:val="%2."/>
      <w:lvlJc w:val="righ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5"/>
    <w:lvl w:ilvl="0">
      <w:start w:val="1"/>
      <w:numFmt w:val="lowerLetter"/>
      <w:lvlText w:val="%1)"/>
      <w:lvlJc w:val="left"/>
      <w:pPr>
        <w:tabs>
          <w:tab w:val="num" w:pos="720"/>
        </w:tabs>
      </w:pPr>
    </w:lvl>
  </w:abstractNum>
  <w:abstractNum w:abstractNumId="3" w15:restartNumberingAfterBreak="0">
    <w:nsid w:val="0C356D6F"/>
    <w:multiLevelType w:val="hybridMultilevel"/>
    <w:tmpl w:val="A3CC788A"/>
    <w:lvl w:ilvl="0" w:tplc="C1D243D4">
      <w:start w:val="4"/>
      <w:numFmt w:val="decimal"/>
      <w:lvlText w:val="%1."/>
      <w:lvlJc w:val="left"/>
      <w:pPr>
        <w:tabs>
          <w:tab w:val="num" w:pos="1065"/>
        </w:tabs>
        <w:ind w:left="1065" w:hanging="705"/>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6585DB9"/>
    <w:multiLevelType w:val="hybridMultilevel"/>
    <w:tmpl w:val="8BB659AE"/>
    <w:lvl w:ilvl="0" w:tplc="61DA6DA4">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5" w15:restartNumberingAfterBreak="0">
    <w:nsid w:val="1D520E84"/>
    <w:multiLevelType w:val="hybridMultilevel"/>
    <w:tmpl w:val="8FF64B22"/>
    <w:lvl w:ilvl="0" w:tplc="680AE1F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B528F6"/>
    <w:multiLevelType w:val="hybridMultilevel"/>
    <w:tmpl w:val="19BCC1E8"/>
    <w:lvl w:ilvl="0" w:tplc="C1D243D4">
      <w:start w:val="4"/>
      <w:numFmt w:val="decimal"/>
      <w:lvlText w:val="%1."/>
      <w:lvlJc w:val="left"/>
      <w:pPr>
        <w:tabs>
          <w:tab w:val="num" w:pos="1425"/>
        </w:tabs>
        <w:ind w:left="1425" w:hanging="705"/>
      </w:pPr>
      <w:rPr>
        <w:rFonts w:hint="default"/>
        <w:u w:val="none"/>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31E8570A"/>
    <w:multiLevelType w:val="hybridMultilevel"/>
    <w:tmpl w:val="CADE48BE"/>
    <w:lvl w:ilvl="0" w:tplc="04070003">
      <w:start w:val="1"/>
      <w:numFmt w:val="bullet"/>
      <w:lvlText w:val="o"/>
      <w:lvlJc w:val="left"/>
      <w:pPr>
        <w:ind w:left="1070" w:hanging="360"/>
      </w:pPr>
      <w:rPr>
        <w:rFonts w:ascii="Courier New" w:hAnsi="Courier New" w:cs="Courier New" w:hint="default"/>
      </w:rPr>
    </w:lvl>
    <w:lvl w:ilvl="1" w:tplc="04070003" w:tentative="1">
      <w:start w:val="1"/>
      <w:numFmt w:val="bullet"/>
      <w:lvlText w:val="o"/>
      <w:lvlJc w:val="left"/>
      <w:pPr>
        <w:ind w:left="1455" w:hanging="360"/>
      </w:pPr>
      <w:rPr>
        <w:rFonts w:ascii="Courier New" w:hAnsi="Courier New" w:cs="Courier New" w:hint="default"/>
      </w:rPr>
    </w:lvl>
    <w:lvl w:ilvl="2" w:tplc="04070005" w:tentative="1">
      <w:start w:val="1"/>
      <w:numFmt w:val="bullet"/>
      <w:lvlText w:val=""/>
      <w:lvlJc w:val="left"/>
      <w:pPr>
        <w:ind w:left="2175" w:hanging="360"/>
      </w:pPr>
      <w:rPr>
        <w:rFonts w:ascii="Wingdings" w:hAnsi="Wingdings" w:hint="default"/>
      </w:rPr>
    </w:lvl>
    <w:lvl w:ilvl="3" w:tplc="04070001" w:tentative="1">
      <w:start w:val="1"/>
      <w:numFmt w:val="bullet"/>
      <w:lvlText w:val=""/>
      <w:lvlJc w:val="left"/>
      <w:pPr>
        <w:ind w:left="2895" w:hanging="360"/>
      </w:pPr>
      <w:rPr>
        <w:rFonts w:ascii="Symbol" w:hAnsi="Symbol" w:hint="default"/>
      </w:rPr>
    </w:lvl>
    <w:lvl w:ilvl="4" w:tplc="04070003" w:tentative="1">
      <w:start w:val="1"/>
      <w:numFmt w:val="bullet"/>
      <w:lvlText w:val="o"/>
      <w:lvlJc w:val="left"/>
      <w:pPr>
        <w:ind w:left="3615" w:hanging="360"/>
      </w:pPr>
      <w:rPr>
        <w:rFonts w:ascii="Courier New" w:hAnsi="Courier New" w:cs="Courier New" w:hint="default"/>
      </w:rPr>
    </w:lvl>
    <w:lvl w:ilvl="5" w:tplc="04070005" w:tentative="1">
      <w:start w:val="1"/>
      <w:numFmt w:val="bullet"/>
      <w:lvlText w:val=""/>
      <w:lvlJc w:val="left"/>
      <w:pPr>
        <w:ind w:left="4335" w:hanging="360"/>
      </w:pPr>
      <w:rPr>
        <w:rFonts w:ascii="Wingdings" w:hAnsi="Wingdings" w:hint="default"/>
      </w:rPr>
    </w:lvl>
    <w:lvl w:ilvl="6" w:tplc="04070001" w:tentative="1">
      <w:start w:val="1"/>
      <w:numFmt w:val="bullet"/>
      <w:lvlText w:val=""/>
      <w:lvlJc w:val="left"/>
      <w:pPr>
        <w:ind w:left="5055" w:hanging="360"/>
      </w:pPr>
      <w:rPr>
        <w:rFonts w:ascii="Symbol" w:hAnsi="Symbol" w:hint="default"/>
      </w:rPr>
    </w:lvl>
    <w:lvl w:ilvl="7" w:tplc="04070003" w:tentative="1">
      <w:start w:val="1"/>
      <w:numFmt w:val="bullet"/>
      <w:lvlText w:val="o"/>
      <w:lvlJc w:val="left"/>
      <w:pPr>
        <w:ind w:left="5775" w:hanging="360"/>
      </w:pPr>
      <w:rPr>
        <w:rFonts w:ascii="Courier New" w:hAnsi="Courier New" w:cs="Courier New" w:hint="default"/>
      </w:rPr>
    </w:lvl>
    <w:lvl w:ilvl="8" w:tplc="04070005" w:tentative="1">
      <w:start w:val="1"/>
      <w:numFmt w:val="bullet"/>
      <w:lvlText w:val=""/>
      <w:lvlJc w:val="left"/>
      <w:pPr>
        <w:ind w:left="6495" w:hanging="360"/>
      </w:pPr>
      <w:rPr>
        <w:rFonts w:ascii="Wingdings" w:hAnsi="Wingdings" w:hint="default"/>
      </w:rPr>
    </w:lvl>
  </w:abstractNum>
  <w:abstractNum w:abstractNumId="8" w15:restartNumberingAfterBreak="0">
    <w:nsid w:val="3762732D"/>
    <w:multiLevelType w:val="hybridMultilevel"/>
    <w:tmpl w:val="C2B888E2"/>
    <w:lvl w:ilvl="0" w:tplc="4EAEF0E6">
      <w:start w:val="3"/>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78318E"/>
    <w:multiLevelType w:val="hybridMultilevel"/>
    <w:tmpl w:val="27AC33B8"/>
    <w:lvl w:ilvl="0" w:tplc="A56A3DAA">
      <w:start w:val="2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63B1A38"/>
    <w:multiLevelType w:val="hybridMultilevel"/>
    <w:tmpl w:val="A39C34DA"/>
    <w:lvl w:ilvl="0" w:tplc="CCB0FDB4">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B32274"/>
    <w:multiLevelType w:val="multilevel"/>
    <w:tmpl w:val="A3CC788A"/>
    <w:lvl w:ilvl="0">
      <w:start w:val="4"/>
      <w:numFmt w:val="decimal"/>
      <w:lvlText w:val="%1."/>
      <w:lvlJc w:val="left"/>
      <w:pPr>
        <w:tabs>
          <w:tab w:val="num" w:pos="1065"/>
        </w:tabs>
        <w:ind w:left="1065" w:hanging="705"/>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5987519"/>
    <w:multiLevelType w:val="hybridMultilevel"/>
    <w:tmpl w:val="1000481E"/>
    <w:lvl w:ilvl="0" w:tplc="C1D243D4">
      <w:start w:val="4"/>
      <w:numFmt w:val="decimal"/>
      <w:lvlText w:val="%1."/>
      <w:lvlJc w:val="left"/>
      <w:pPr>
        <w:tabs>
          <w:tab w:val="num" w:pos="1065"/>
        </w:tabs>
        <w:ind w:left="1065" w:hanging="705"/>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C78342A"/>
    <w:multiLevelType w:val="hybridMultilevel"/>
    <w:tmpl w:val="F95609B8"/>
    <w:lvl w:ilvl="0" w:tplc="B4CA20F0">
      <w:start w:val="21"/>
      <w:numFmt w:val="decimal"/>
      <w:lvlText w:val="%1."/>
      <w:lvlJc w:val="left"/>
      <w:pPr>
        <w:ind w:left="771" w:hanging="360"/>
      </w:pPr>
      <w:rPr>
        <w:rFonts w:hint="default"/>
      </w:rPr>
    </w:lvl>
    <w:lvl w:ilvl="1" w:tplc="04070019" w:tentative="1">
      <w:start w:val="1"/>
      <w:numFmt w:val="lowerLetter"/>
      <w:lvlText w:val="%2."/>
      <w:lvlJc w:val="left"/>
      <w:pPr>
        <w:ind w:left="1491" w:hanging="360"/>
      </w:pPr>
    </w:lvl>
    <w:lvl w:ilvl="2" w:tplc="0407001B" w:tentative="1">
      <w:start w:val="1"/>
      <w:numFmt w:val="lowerRoman"/>
      <w:lvlText w:val="%3."/>
      <w:lvlJc w:val="right"/>
      <w:pPr>
        <w:ind w:left="2211" w:hanging="180"/>
      </w:pPr>
    </w:lvl>
    <w:lvl w:ilvl="3" w:tplc="0407000F" w:tentative="1">
      <w:start w:val="1"/>
      <w:numFmt w:val="decimal"/>
      <w:lvlText w:val="%4."/>
      <w:lvlJc w:val="left"/>
      <w:pPr>
        <w:ind w:left="2931" w:hanging="360"/>
      </w:pPr>
    </w:lvl>
    <w:lvl w:ilvl="4" w:tplc="04070019" w:tentative="1">
      <w:start w:val="1"/>
      <w:numFmt w:val="lowerLetter"/>
      <w:lvlText w:val="%5."/>
      <w:lvlJc w:val="left"/>
      <w:pPr>
        <w:ind w:left="3651" w:hanging="360"/>
      </w:pPr>
    </w:lvl>
    <w:lvl w:ilvl="5" w:tplc="0407001B" w:tentative="1">
      <w:start w:val="1"/>
      <w:numFmt w:val="lowerRoman"/>
      <w:lvlText w:val="%6."/>
      <w:lvlJc w:val="right"/>
      <w:pPr>
        <w:ind w:left="4371" w:hanging="180"/>
      </w:pPr>
    </w:lvl>
    <w:lvl w:ilvl="6" w:tplc="0407000F" w:tentative="1">
      <w:start w:val="1"/>
      <w:numFmt w:val="decimal"/>
      <w:lvlText w:val="%7."/>
      <w:lvlJc w:val="left"/>
      <w:pPr>
        <w:ind w:left="5091" w:hanging="360"/>
      </w:pPr>
    </w:lvl>
    <w:lvl w:ilvl="7" w:tplc="04070019" w:tentative="1">
      <w:start w:val="1"/>
      <w:numFmt w:val="lowerLetter"/>
      <w:lvlText w:val="%8."/>
      <w:lvlJc w:val="left"/>
      <w:pPr>
        <w:ind w:left="5811" w:hanging="360"/>
      </w:pPr>
    </w:lvl>
    <w:lvl w:ilvl="8" w:tplc="0407001B" w:tentative="1">
      <w:start w:val="1"/>
      <w:numFmt w:val="lowerRoman"/>
      <w:lvlText w:val="%9."/>
      <w:lvlJc w:val="right"/>
      <w:pPr>
        <w:ind w:left="6531" w:hanging="180"/>
      </w:pPr>
    </w:lvl>
  </w:abstractNum>
  <w:abstractNum w:abstractNumId="14" w15:restartNumberingAfterBreak="0">
    <w:nsid w:val="60B3713E"/>
    <w:multiLevelType w:val="hybridMultilevel"/>
    <w:tmpl w:val="CAFCB18E"/>
    <w:lvl w:ilvl="0" w:tplc="28CED2B8">
      <w:start w:val="21"/>
      <w:numFmt w:val="decimal"/>
      <w:lvlText w:val="%1."/>
      <w:lvlJc w:val="left"/>
      <w:pPr>
        <w:ind w:left="720" w:hanging="360"/>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A6053E"/>
    <w:multiLevelType w:val="hybridMultilevel"/>
    <w:tmpl w:val="AC2483B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5CA502B"/>
    <w:multiLevelType w:val="hybridMultilevel"/>
    <w:tmpl w:val="6E3A1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7BD5452"/>
    <w:multiLevelType w:val="hybridMultilevel"/>
    <w:tmpl w:val="3776F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6702E4"/>
    <w:multiLevelType w:val="hybridMultilevel"/>
    <w:tmpl w:val="0E180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1"/>
  </w:num>
  <w:num w:numId="6">
    <w:abstractNumId w:val="5"/>
  </w:num>
  <w:num w:numId="7">
    <w:abstractNumId w:val="10"/>
  </w:num>
  <w:num w:numId="8">
    <w:abstractNumId w:val="15"/>
  </w:num>
  <w:num w:numId="9">
    <w:abstractNumId w:val="6"/>
  </w:num>
  <w:num w:numId="10">
    <w:abstractNumId w:val="12"/>
  </w:num>
  <w:num w:numId="11">
    <w:abstractNumId w:val="17"/>
  </w:num>
  <w:num w:numId="12">
    <w:abstractNumId w:val="8"/>
  </w:num>
  <w:num w:numId="13">
    <w:abstractNumId w:val="13"/>
  </w:num>
  <w:num w:numId="14">
    <w:abstractNumId w:val="9"/>
  </w:num>
  <w:num w:numId="15">
    <w:abstractNumId w:val="14"/>
  </w:num>
  <w:num w:numId="16">
    <w:abstractNumId w:val="16"/>
  </w:num>
  <w:num w:numId="17">
    <w:abstractNumId w:val="18"/>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29E"/>
    <w:rsid w:val="00001A66"/>
    <w:rsid w:val="00001C01"/>
    <w:rsid w:val="000053ED"/>
    <w:rsid w:val="00006D05"/>
    <w:rsid w:val="0001008C"/>
    <w:rsid w:val="000107BD"/>
    <w:rsid w:val="00010BDD"/>
    <w:rsid w:val="00011D8E"/>
    <w:rsid w:val="00017D3B"/>
    <w:rsid w:val="000210BF"/>
    <w:rsid w:val="00027B80"/>
    <w:rsid w:val="000370DD"/>
    <w:rsid w:val="0004075E"/>
    <w:rsid w:val="00056F25"/>
    <w:rsid w:val="000629A4"/>
    <w:rsid w:val="000631CE"/>
    <w:rsid w:val="00090D5D"/>
    <w:rsid w:val="00091184"/>
    <w:rsid w:val="000B5288"/>
    <w:rsid w:val="000B65FD"/>
    <w:rsid w:val="000C421E"/>
    <w:rsid w:val="000C575B"/>
    <w:rsid w:val="000D2D39"/>
    <w:rsid w:val="000D32F8"/>
    <w:rsid w:val="000D7121"/>
    <w:rsid w:val="000E23CE"/>
    <w:rsid w:val="000F72FF"/>
    <w:rsid w:val="00102AEA"/>
    <w:rsid w:val="0010722A"/>
    <w:rsid w:val="00107EB4"/>
    <w:rsid w:val="00116185"/>
    <w:rsid w:val="001175A2"/>
    <w:rsid w:val="001275A6"/>
    <w:rsid w:val="00143828"/>
    <w:rsid w:val="001453D3"/>
    <w:rsid w:val="00154E69"/>
    <w:rsid w:val="00160A2E"/>
    <w:rsid w:val="001637A1"/>
    <w:rsid w:val="00170BE7"/>
    <w:rsid w:val="00170F3C"/>
    <w:rsid w:val="0018024B"/>
    <w:rsid w:val="001866EA"/>
    <w:rsid w:val="001933D6"/>
    <w:rsid w:val="00193C4D"/>
    <w:rsid w:val="00195EC1"/>
    <w:rsid w:val="001B05DB"/>
    <w:rsid w:val="001B2280"/>
    <w:rsid w:val="001B2E62"/>
    <w:rsid w:val="001C1DF3"/>
    <w:rsid w:val="001C6CE2"/>
    <w:rsid w:val="001D3FDE"/>
    <w:rsid w:val="001E6927"/>
    <w:rsid w:val="001E7C1C"/>
    <w:rsid w:val="00200252"/>
    <w:rsid w:val="0020582B"/>
    <w:rsid w:val="00207AEB"/>
    <w:rsid w:val="00207D8B"/>
    <w:rsid w:val="002100B0"/>
    <w:rsid w:val="00211FD6"/>
    <w:rsid w:val="00221AB4"/>
    <w:rsid w:val="00230FA1"/>
    <w:rsid w:val="00241D45"/>
    <w:rsid w:val="00263C4A"/>
    <w:rsid w:val="002645EB"/>
    <w:rsid w:val="00267079"/>
    <w:rsid w:val="00271C6C"/>
    <w:rsid w:val="00276CC8"/>
    <w:rsid w:val="00291B86"/>
    <w:rsid w:val="00297A6F"/>
    <w:rsid w:val="002A59AD"/>
    <w:rsid w:val="002B060D"/>
    <w:rsid w:val="002B7D7A"/>
    <w:rsid w:val="002C0076"/>
    <w:rsid w:val="002C73E3"/>
    <w:rsid w:val="002E4E60"/>
    <w:rsid w:val="002E4EAC"/>
    <w:rsid w:val="002F6252"/>
    <w:rsid w:val="0030101C"/>
    <w:rsid w:val="00312AA2"/>
    <w:rsid w:val="00314313"/>
    <w:rsid w:val="00334E56"/>
    <w:rsid w:val="00355F04"/>
    <w:rsid w:val="00356572"/>
    <w:rsid w:val="00356BC8"/>
    <w:rsid w:val="00360D44"/>
    <w:rsid w:val="00385810"/>
    <w:rsid w:val="00391559"/>
    <w:rsid w:val="003B1E1A"/>
    <w:rsid w:val="003C4463"/>
    <w:rsid w:val="003D041E"/>
    <w:rsid w:val="003D47E8"/>
    <w:rsid w:val="003D49B8"/>
    <w:rsid w:val="003D76BB"/>
    <w:rsid w:val="003E7482"/>
    <w:rsid w:val="00401274"/>
    <w:rsid w:val="00403EA4"/>
    <w:rsid w:val="0041620E"/>
    <w:rsid w:val="00424444"/>
    <w:rsid w:val="0043616C"/>
    <w:rsid w:val="00440BCF"/>
    <w:rsid w:val="0044600C"/>
    <w:rsid w:val="00453797"/>
    <w:rsid w:val="00455729"/>
    <w:rsid w:val="004668C2"/>
    <w:rsid w:val="0047372F"/>
    <w:rsid w:val="00476172"/>
    <w:rsid w:val="00497849"/>
    <w:rsid w:val="004A316F"/>
    <w:rsid w:val="004A6DCF"/>
    <w:rsid w:val="004B0D3C"/>
    <w:rsid w:val="004B1A7E"/>
    <w:rsid w:val="004E2C9A"/>
    <w:rsid w:val="004E300C"/>
    <w:rsid w:val="004F528D"/>
    <w:rsid w:val="004F5874"/>
    <w:rsid w:val="005139B3"/>
    <w:rsid w:val="005164E6"/>
    <w:rsid w:val="00516AAD"/>
    <w:rsid w:val="005313E9"/>
    <w:rsid w:val="005447CA"/>
    <w:rsid w:val="005524EE"/>
    <w:rsid w:val="00563D9C"/>
    <w:rsid w:val="005754D4"/>
    <w:rsid w:val="00581210"/>
    <w:rsid w:val="005A18E1"/>
    <w:rsid w:val="005B2638"/>
    <w:rsid w:val="005C0F26"/>
    <w:rsid w:val="005C21AC"/>
    <w:rsid w:val="005C338F"/>
    <w:rsid w:val="005C629E"/>
    <w:rsid w:val="005D0A7C"/>
    <w:rsid w:val="005F7EFD"/>
    <w:rsid w:val="00600A1F"/>
    <w:rsid w:val="00602463"/>
    <w:rsid w:val="00603500"/>
    <w:rsid w:val="006049B7"/>
    <w:rsid w:val="006116A0"/>
    <w:rsid w:val="00621A20"/>
    <w:rsid w:val="00622A93"/>
    <w:rsid w:val="00624E44"/>
    <w:rsid w:val="00631CA1"/>
    <w:rsid w:val="0063414B"/>
    <w:rsid w:val="00641DB1"/>
    <w:rsid w:val="00655F9E"/>
    <w:rsid w:val="0065628C"/>
    <w:rsid w:val="0066039B"/>
    <w:rsid w:val="0068290D"/>
    <w:rsid w:val="00693022"/>
    <w:rsid w:val="006954B0"/>
    <w:rsid w:val="006A06CF"/>
    <w:rsid w:val="006A5512"/>
    <w:rsid w:val="006A70D0"/>
    <w:rsid w:val="006A76C9"/>
    <w:rsid w:val="006A78AA"/>
    <w:rsid w:val="006B400F"/>
    <w:rsid w:val="006B41B2"/>
    <w:rsid w:val="006B7D88"/>
    <w:rsid w:val="006C68B2"/>
    <w:rsid w:val="006D558B"/>
    <w:rsid w:val="006F307C"/>
    <w:rsid w:val="006F4A3F"/>
    <w:rsid w:val="006F595D"/>
    <w:rsid w:val="007015D9"/>
    <w:rsid w:val="00711307"/>
    <w:rsid w:val="00711363"/>
    <w:rsid w:val="00713F14"/>
    <w:rsid w:val="00717BDE"/>
    <w:rsid w:val="00725BE0"/>
    <w:rsid w:val="00727911"/>
    <w:rsid w:val="00737300"/>
    <w:rsid w:val="00755D34"/>
    <w:rsid w:val="00760BC5"/>
    <w:rsid w:val="0076139B"/>
    <w:rsid w:val="00783912"/>
    <w:rsid w:val="00787A79"/>
    <w:rsid w:val="00791EB2"/>
    <w:rsid w:val="00794F08"/>
    <w:rsid w:val="007A3199"/>
    <w:rsid w:val="007A32DF"/>
    <w:rsid w:val="007A61FF"/>
    <w:rsid w:val="007D7805"/>
    <w:rsid w:val="007E6ADE"/>
    <w:rsid w:val="007F0973"/>
    <w:rsid w:val="007F36E9"/>
    <w:rsid w:val="007F5244"/>
    <w:rsid w:val="008013A8"/>
    <w:rsid w:val="00802339"/>
    <w:rsid w:val="00805AD3"/>
    <w:rsid w:val="00811450"/>
    <w:rsid w:val="00812A79"/>
    <w:rsid w:val="00822543"/>
    <w:rsid w:val="00822993"/>
    <w:rsid w:val="008245D6"/>
    <w:rsid w:val="00840484"/>
    <w:rsid w:val="00841797"/>
    <w:rsid w:val="0084418D"/>
    <w:rsid w:val="008441DF"/>
    <w:rsid w:val="008449E7"/>
    <w:rsid w:val="00855814"/>
    <w:rsid w:val="00855C19"/>
    <w:rsid w:val="008666F1"/>
    <w:rsid w:val="00871867"/>
    <w:rsid w:val="0087716A"/>
    <w:rsid w:val="00887D6A"/>
    <w:rsid w:val="00890DDB"/>
    <w:rsid w:val="008D5A62"/>
    <w:rsid w:val="008E6B2D"/>
    <w:rsid w:val="008E7371"/>
    <w:rsid w:val="008F4FB5"/>
    <w:rsid w:val="0090418C"/>
    <w:rsid w:val="0091354C"/>
    <w:rsid w:val="009314FE"/>
    <w:rsid w:val="009316F9"/>
    <w:rsid w:val="0094331D"/>
    <w:rsid w:val="0094558E"/>
    <w:rsid w:val="00950F2D"/>
    <w:rsid w:val="00951A1A"/>
    <w:rsid w:val="00952F07"/>
    <w:rsid w:val="00965869"/>
    <w:rsid w:val="009666CE"/>
    <w:rsid w:val="00972E93"/>
    <w:rsid w:val="00980967"/>
    <w:rsid w:val="009869C6"/>
    <w:rsid w:val="00986DDA"/>
    <w:rsid w:val="009873CD"/>
    <w:rsid w:val="00992A1F"/>
    <w:rsid w:val="00994577"/>
    <w:rsid w:val="009958D5"/>
    <w:rsid w:val="0099693D"/>
    <w:rsid w:val="009A3400"/>
    <w:rsid w:val="009A578E"/>
    <w:rsid w:val="009B0A7C"/>
    <w:rsid w:val="009B0E4B"/>
    <w:rsid w:val="009B2A83"/>
    <w:rsid w:val="009B56BE"/>
    <w:rsid w:val="009C62DF"/>
    <w:rsid w:val="009D0D11"/>
    <w:rsid w:val="009D4AF3"/>
    <w:rsid w:val="009D4E95"/>
    <w:rsid w:val="009E705C"/>
    <w:rsid w:val="009F1396"/>
    <w:rsid w:val="009F1FFE"/>
    <w:rsid w:val="009F6F7B"/>
    <w:rsid w:val="00A161F9"/>
    <w:rsid w:val="00A21A61"/>
    <w:rsid w:val="00A26534"/>
    <w:rsid w:val="00A341A6"/>
    <w:rsid w:val="00A36846"/>
    <w:rsid w:val="00A42122"/>
    <w:rsid w:val="00A5706B"/>
    <w:rsid w:val="00A571CF"/>
    <w:rsid w:val="00A607C3"/>
    <w:rsid w:val="00A65212"/>
    <w:rsid w:val="00A6678D"/>
    <w:rsid w:val="00A73356"/>
    <w:rsid w:val="00A7761D"/>
    <w:rsid w:val="00A8476B"/>
    <w:rsid w:val="00A855EF"/>
    <w:rsid w:val="00AC2478"/>
    <w:rsid w:val="00AD1749"/>
    <w:rsid w:val="00AD46A1"/>
    <w:rsid w:val="00AD568E"/>
    <w:rsid w:val="00AF6472"/>
    <w:rsid w:val="00B16030"/>
    <w:rsid w:val="00B20080"/>
    <w:rsid w:val="00B2600E"/>
    <w:rsid w:val="00B27331"/>
    <w:rsid w:val="00B616CD"/>
    <w:rsid w:val="00B64884"/>
    <w:rsid w:val="00B65F70"/>
    <w:rsid w:val="00B71279"/>
    <w:rsid w:val="00B73FF3"/>
    <w:rsid w:val="00B84587"/>
    <w:rsid w:val="00B90316"/>
    <w:rsid w:val="00B953FD"/>
    <w:rsid w:val="00BA2FFB"/>
    <w:rsid w:val="00BA52B6"/>
    <w:rsid w:val="00BA5B46"/>
    <w:rsid w:val="00BB2D33"/>
    <w:rsid w:val="00BB2E0C"/>
    <w:rsid w:val="00BB63DD"/>
    <w:rsid w:val="00BC33E3"/>
    <w:rsid w:val="00BC3D05"/>
    <w:rsid w:val="00BC6058"/>
    <w:rsid w:val="00BE0177"/>
    <w:rsid w:val="00BE31D8"/>
    <w:rsid w:val="00BF01C5"/>
    <w:rsid w:val="00BF02DC"/>
    <w:rsid w:val="00BF3501"/>
    <w:rsid w:val="00C06935"/>
    <w:rsid w:val="00C06C8B"/>
    <w:rsid w:val="00C10E49"/>
    <w:rsid w:val="00C1505C"/>
    <w:rsid w:val="00C15C9C"/>
    <w:rsid w:val="00C25EA7"/>
    <w:rsid w:val="00C41017"/>
    <w:rsid w:val="00C4612C"/>
    <w:rsid w:val="00C50323"/>
    <w:rsid w:val="00C7035A"/>
    <w:rsid w:val="00C80790"/>
    <w:rsid w:val="00C873C0"/>
    <w:rsid w:val="00CA4088"/>
    <w:rsid w:val="00CB09C8"/>
    <w:rsid w:val="00CC11D5"/>
    <w:rsid w:val="00CC5B0E"/>
    <w:rsid w:val="00CC7E20"/>
    <w:rsid w:val="00CE2E6E"/>
    <w:rsid w:val="00CE2FBA"/>
    <w:rsid w:val="00CE767A"/>
    <w:rsid w:val="00CF092E"/>
    <w:rsid w:val="00CF4003"/>
    <w:rsid w:val="00CF5D04"/>
    <w:rsid w:val="00CF62A4"/>
    <w:rsid w:val="00D02B37"/>
    <w:rsid w:val="00D15BDB"/>
    <w:rsid w:val="00D307C8"/>
    <w:rsid w:val="00D334F8"/>
    <w:rsid w:val="00D5267A"/>
    <w:rsid w:val="00D554EC"/>
    <w:rsid w:val="00D60811"/>
    <w:rsid w:val="00D65638"/>
    <w:rsid w:val="00D67C04"/>
    <w:rsid w:val="00D87D60"/>
    <w:rsid w:val="00D91D27"/>
    <w:rsid w:val="00DA0F36"/>
    <w:rsid w:val="00DA5BF6"/>
    <w:rsid w:val="00DA6022"/>
    <w:rsid w:val="00DB638F"/>
    <w:rsid w:val="00DC576D"/>
    <w:rsid w:val="00DD02CE"/>
    <w:rsid w:val="00DD1275"/>
    <w:rsid w:val="00DE4012"/>
    <w:rsid w:val="00DF21F4"/>
    <w:rsid w:val="00E014F1"/>
    <w:rsid w:val="00E10A8F"/>
    <w:rsid w:val="00E2057F"/>
    <w:rsid w:val="00E22CCC"/>
    <w:rsid w:val="00E26B17"/>
    <w:rsid w:val="00E327AD"/>
    <w:rsid w:val="00E35B50"/>
    <w:rsid w:val="00E516DC"/>
    <w:rsid w:val="00E80879"/>
    <w:rsid w:val="00E84213"/>
    <w:rsid w:val="00E8684A"/>
    <w:rsid w:val="00E97CC5"/>
    <w:rsid w:val="00EB2199"/>
    <w:rsid w:val="00EB3864"/>
    <w:rsid w:val="00EB4F65"/>
    <w:rsid w:val="00EC12F9"/>
    <w:rsid w:val="00ED0DAF"/>
    <w:rsid w:val="00ED1281"/>
    <w:rsid w:val="00ED15C1"/>
    <w:rsid w:val="00ED4C7C"/>
    <w:rsid w:val="00ED4C8C"/>
    <w:rsid w:val="00EE524A"/>
    <w:rsid w:val="00F126A1"/>
    <w:rsid w:val="00F240EA"/>
    <w:rsid w:val="00F314E6"/>
    <w:rsid w:val="00F52DC6"/>
    <w:rsid w:val="00F55685"/>
    <w:rsid w:val="00F70965"/>
    <w:rsid w:val="00F75C44"/>
    <w:rsid w:val="00F80F4D"/>
    <w:rsid w:val="00F842AF"/>
    <w:rsid w:val="00F85BF6"/>
    <w:rsid w:val="00F86505"/>
    <w:rsid w:val="00FA138F"/>
    <w:rsid w:val="00FA744A"/>
    <w:rsid w:val="00FB167F"/>
    <w:rsid w:val="00FB4AF9"/>
    <w:rsid w:val="00FB5B7B"/>
    <w:rsid w:val="00FC62D0"/>
    <w:rsid w:val="00FD1F4B"/>
    <w:rsid w:val="00FD346B"/>
    <w:rsid w:val="00FE25BA"/>
    <w:rsid w:val="00FE7469"/>
    <w:rsid w:val="00FF09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6E828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1559"/>
    <w:pPr>
      <w:suppressAutoHyphens/>
    </w:pPr>
    <w:rPr>
      <w:kern w:val="1"/>
      <w:sz w:val="24"/>
      <w:szCs w:val="24"/>
      <w:lang w:eastAsia="ar-SA"/>
    </w:rPr>
  </w:style>
  <w:style w:type="paragraph" w:styleId="berschrift2">
    <w:name w:val="heading 2"/>
    <w:basedOn w:val="Standard"/>
    <w:next w:val="Standard"/>
    <w:qFormat/>
    <w:rsid w:val="009E705C"/>
    <w:pPr>
      <w:keepNext/>
      <w:spacing w:before="240" w:after="60"/>
      <w:outlineLvl w:val="1"/>
    </w:pPr>
    <w:rPr>
      <w:rFonts w:ascii="Arial" w:hAnsi="Arial" w:cs="Arial"/>
      <w:b/>
      <w:bCs/>
      <w:i/>
      <w:iCs/>
      <w:sz w:val="28"/>
      <w:szCs w:val="28"/>
    </w:rPr>
  </w:style>
  <w:style w:type="paragraph" w:styleId="berschrift4">
    <w:name w:val="heading 4"/>
    <w:basedOn w:val="Standard"/>
    <w:next w:val="Standard"/>
    <w:qFormat/>
    <w:pPr>
      <w:keepNext/>
      <w:numPr>
        <w:ilvl w:val="3"/>
        <w:numId w:val="1"/>
      </w:numPr>
      <w:spacing w:line="240" w:lineRule="exact"/>
      <w:outlineLvl w:val="3"/>
    </w:pPr>
    <w:rPr>
      <w:b/>
      <w:szCs w:val="20"/>
      <w:u w:val="single"/>
    </w:rPr>
  </w:style>
  <w:style w:type="paragraph" w:styleId="berschrift6">
    <w:name w:val="heading 6"/>
    <w:basedOn w:val="Standard"/>
    <w:next w:val="Standard"/>
    <w:qFormat/>
    <w:pPr>
      <w:numPr>
        <w:ilvl w:val="5"/>
        <w:numId w:val="1"/>
      </w:numPr>
      <w:spacing w:before="240" w:after="60" w:line="360" w:lineRule="atLeast"/>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5">
    <w:name w:val="WW8Num4z5"/>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color w:val="auto"/>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color w:val="000000"/>
    </w:rPr>
  </w:style>
  <w:style w:type="character" w:customStyle="1" w:styleId="WW-Absatz-Standardschriftart111">
    <w:name w:val="WW-Absatz-Standardschriftart111"/>
  </w:style>
  <w:style w:type="character" w:styleId="Hyperlink">
    <w:name w:val="Hyperlink"/>
    <w:rPr>
      <w:color w:val="0000FF"/>
      <w:u w:val="single"/>
    </w:rPr>
  </w:style>
  <w:style w:type="character" w:customStyle="1" w:styleId="Aufzhlungszeichen1">
    <w:name w:val="Aufzählungszeichen1"/>
    <w:rPr>
      <w:rFonts w:ascii="StarSymbol" w:eastAsia="StarSymbol" w:hAnsi="StarSymbol" w:cs="StarSymbol"/>
      <w:sz w:val="18"/>
      <w:szCs w:val="18"/>
    </w:rPr>
  </w:style>
  <w:style w:type="character" w:styleId="Seitenzahl">
    <w:name w:val="page number"/>
    <w:basedOn w:val="WW-Absatz-Standardschriftart"/>
  </w:style>
  <w:style w:type="paragraph" w:customStyle="1" w:styleId="berschrift">
    <w:name w:val="Überschrift"/>
    <w:basedOn w:val="Standard"/>
    <w:next w:val="Textkrper"/>
    <w:pPr>
      <w:keepNext/>
      <w:spacing w:before="240" w:after="120"/>
    </w:pPr>
    <w:rPr>
      <w:rFonts w:ascii="Bitstream Vera Sans" w:eastAsia="Bitstream Vera Sans" w:hAnsi="Bitstream Vera Sans" w:cs="Bitstream Vera San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2">
    <w:name w:val="Beschriftung2"/>
    <w:basedOn w:val="Standard"/>
    <w:pPr>
      <w:suppressLineNumbers/>
      <w:spacing w:before="120" w:after="120"/>
    </w:pPr>
    <w:rPr>
      <w:rFonts w:cs="Tahoma"/>
      <w:i/>
      <w:iCs/>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rPr>
  </w:style>
  <w:style w:type="paragraph" w:customStyle="1" w:styleId="Betreff">
    <w:name w:val="Betreff"/>
    <w:basedOn w:val="Standard"/>
    <w:next w:val="Standard"/>
    <w:pPr>
      <w:ind w:left="993" w:hanging="993"/>
    </w:pPr>
    <w:rPr>
      <w:szCs w:val="20"/>
    </w:rPr>
  </w:style>
  <w:style w:type="paragraph" w:customStyle="1" w:styleId="Hier">
    <w:name w:val="Hier"/>
    <w:basedOn w:val="Standard"/>
    <w:next w:val="Standard"/>
    <w:pPr>
      <w:keepLines/>
      <w:ind w:left="1843" w:hanging="851"/>
    </w:pPr>
    <w:rPr>
      <w:szCs w:val="20"/>
    </w:rPr>
  </w:style>
  <w:style w:type="paragraph" w:styleId="Fuzeile">
    <w:name w:val="footer"/>
    <w:basedOn w:val="Standard"/>
    <w:pPr>
      <w:spacing w:line="360" w:lineRule="atLeast"/>
    </w:pPr>
    <w:rPr>
      <w:szCs w:val="20"/>
    </w:rPr>
  </w:style>
  <w:style w:type="paragraph" w:styleId="Funotentext">
    <w:name w:val="footnote text"/>
    <w:basedOn w:val="Standard"/>
    <w:pPr>
      <w:spacing w:line="360" w:lineRule="atLeast"/>
    </w:pPr>
    <w:rPr>
      <w:sz w:val="20"/>
      <w:szCs w:val="20"/>
    </w:rPr>
  </w:style>
  <w:style w:type="paragraph" w:customStyle="1" w:styleId="Textkrper31">
    <w:name w:val="Textkörper 31"/>
    <w:basedOn w:val="Standard"/>
    <w:pPr>
      <w:spacing w:after="120" w:line="360" w:lineRule="atLeast"/>
    </w:pPr>
    <w:rPr>
      <w:sz w:val="16"/>
      <w:szCs w:val="16"/>
    </w:rPr>
  </w:style>
  <w:style w:type="paragraph" w:customStyle="1" w:styleId="StandardWeb1">
    <w:name w:val="Standard (Web)1"/>
    <w:basedOn w:val="Standard"/>
    <w:pPr>
      <w:spacing w:before="100" w:after="100"/>
    </w:pPr>
    <w:rPr>
      <w:rFonts w:ascii="Arial Unicode MS" w:eastAsia="Arial Unicode MS" w:hAnsi="Arial Unicode MS"/>
      <w:szCs w:val="20"/>
    </w:rPr>
  </w:style>
  <w:style w:type="paragraph" w:customStyle="1" w:styleId="ZchnZchn">
    <w:name w:val="Zchn Zchn"/>
    <w:basedOn w:val="Standard"/>
    <w:pPr>
      <w:spacing w:after="160" w:line="240" w:lineRule="exact"/>
    </w:pPr>
    <w:rPr>
      <w:rFonts w:ascii="Arial" w:hAnsi="Arial"/>
      <w:sz w:val="20"/>
      <w:szCs w:val="20"/>
      <w:lang w:val="en-US"/>
    </w:rPr>
  </w:style>
  <w:style w:type="paragraph" w:styleId="Sprechblasentext">
    <w:name w:val="Balloon Text"/>
    <w:basedOn w:val="Standard"/>
    <w:rPr>
      <w:rFonts w:ascii="Tahoma" w:hAnsi="Tahoma" w:cs="Tahoma"/>
      <w:sz w:val="16"/>
      <w:szCs w:val="16"/>
    </w:rPr>
  </w:style>
  <w:style w:type="paragraph" w:styleId="Kopfzeile">
    <w:name w:val="header"/>
    <w:basedOn w:val="Standard"/>
    <w:pPr>
      <w:tabs>
        <w:tab w:val="center" w:pos="4536"/>
        <w:tab w:val="right" w:pos="9072"/>
      </w:tabs>
    </w:pPr>
  </w:style>
  <w:style w:type="paragraph" w:customStyle="1" w:styleId="Textkrper-Einzug21">
    <w:name w:val="Textkörper-Einzug 21"/>
    <w:basedOn w:val="Standard"/>
    <w:pPr>
      <w:spacing w:after="120" w:line="480" w:lineRule="auto"/>
      <w:ind w:left="283"/>
    </w:pPr>
  </w:style>
  <w:style w:type="paragraph" w:customStyle="1" w:styleId="Rahmeninhalt">
    <w:name w:val="Rahmeninhalt"/>
    <w:basedOn w:val="Textkrper"/>
  </w:style>
  <w:style w:type="paragraph" w:styleId="Textkrper-Zeileneinzug">
    <w:name w:val="Body Text Indent"/>
    <w:basedOn w:val="Standard"/>
    <w:pPr>
      <w:pBdr>
        <w:top w:val="single" w:sz="4" w:space="1" w:color="000000"/>
        <w:left w:val="single" w:sz="4" w:space="4" w:color="000000"/>
        <w:bottom w:val="single" w:sz="4" w:space="1" w:color="000000"/>
        <w:right w:val="single" w:sz="4" w:space="4" w:color="000000"/>
      </w:pBdr>
      <w:suppressAutoHyphens w:val="0"/>
      <w:ind w:left="284"/>
    </w:pPr>
    <w:rPr>
      <w:rFonts w:ascii="TheSans-ifa" w:eastAsia="SimSun" w:hAnsi="TheSans-ifa" w:cs="TheSans-ifa"/>
      <w:sz w:val="22"/>
      <w:szCs w:val="22"/>
    </w:rPr>
  </w:style>
  <w:style w:type="paragraph" w:styleId="Titel">
    <w:name w:val="Title"/>
    <w:basedOn w:val="Standard"/>
    <w:next w:val="Untertitel"/>
    <w:link w:val="TitelZchn"/>
    <w:qFormat/>
    <w:pPr>
      <w:suppressAutoHyphens w:val="0"/>
      <w:jc w:val="center"/>
    </w:pPr>
    <w:rPr>
      <w:rFonts w:ascii="TheSans-ifa" w:eastAsia="SimSun" w:hAnsi="TheSans-ifa" w:cs="TheSans-ifa"/>
      <w:b/>
      <w:bCs/>
      <w:sz w:val="28"/>
      <w:szCs w:val="28"/>
    </w:rPr>
  </w:style>
  <w:style w:type="paragraph" w:styleId="Untertitel">
    <w:name w:val="Subtitle"/>
    <w:basedOn w:val="berschrift"/>
    <w:next w:val="Textkrper"/>
    <w:qFormat/>
    <w:pPr>
      <w:jc w:val="center"/>
    </w:pPr>
    <w:rPr>
      <w:i/>
      <w:iCs/>
    </w:rPr>
  </w:style>
  <w:style w:type="paragraph" w:customStyle="1" w:styleId="Textkrper-Einzug22">
    <w:name w:val="Textkörper-Einzug 22"/>
    <w:basedOn w:val="Standard"/>
    <w:pPr>
      <w:suppressAutoHyphens w:val="0"/>
      <w:ind w:left="284"/>
    </w:pPr>
    <w:rPr>
      <w:rFonts w:ascii="TheSans-ifa" w:eastAsia="SimSun" w:hAnsi="TheSans-ifa" w:cs="TheSans-ifa"/>
      <w:sz w:val="22"/>
      <w:szCs w:val="22"/>
    </w:rPr>
  </w:style>
  <w:style w:type="paragraph" w:customStyle="1" w:styleId="Textkrper-Einzug32">
    <w:name w:val="Textkörper-Einzug 32"/>
    <w:basedOn w:val="Standard"/>
    <w:pPr>
      <w:suppressAutoHyphens w:val="0"/>
      <w:spacing w:line="280" w:lineRule="exact"/>
      <w:ind w:firstLine="283"/>
    </w:pPr>
    <w:rPr>
      <w:rFonts w:ascii="Arial" w:eastAsia="SimSun" w:hAnsi="Arial" w:cs="Arial"/>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Textkrper-Einzug31">
    <w:name w:val="Textkörper-Einzug 31"/>
    <w:basedOn w:val="Standard"/>
    <w:pPr>
      <w:suppressAutoHyphens w:val="0"/>
      <w:spacing w:line="280" w:lineRule="exact"/>
      <w:ind w:firstLine="283"/>
    </w:pPr>
    <w:rPr>
      <w:rFonts w:ascii="Arial" w:eastAsia="SimSun" w:hAnsi="Arial" w:cs="Arial"/>
      <w:sz w:val="20"/>
      <w:szCs w:val="20"/>
    </w:rPr>
  </w:style>
  <w:style w:type="paragraph" w:styleId="StandardWeb">
    <w:name w:val="Normal (Web)"/>
    <w:basedOn w:val="Standard"/>
    <w:rsid w:val="00822543"/>
    <w:pPr>
      <w:suppressAutoHyphens w:val="0"/>
      <w:spacing w:before="100" w:beforeAutospacing="1" w:after="119"/>
    </w:pPr>
    <w:rPr>
      <w:rFonts w:eastAsia="SimSun"/>
      <w:kern w:val="0"/>
      <w:lang w:eastAsia="zh-CN"/>
    </w:rPr>
  </w:style>
  <w:style w:type="character" w:customStyle="1" w:styleId="TitelZchn">
    <w:name w:val="Titel Zchn"/>
    <w:link w:val="Titel"/>
    <w:rsid w:val="00091184"/>
    <w:rPr>
      <w:rFonts w:ascii="TheSans-ifa" w:eastAsia="SimSun" w:hAnsi="TheSans-ifa" w:cs="TheSans-ifa"/>
      <w:b/>
      <w:bCs/>
      <w:kern w:val="1"/>
      <w:sz w:val="28"/>
      <w:szCs w:val="28"/>
      <w:lang w:eastAsia="ar-SA"/>
    </w:rPr>
  </w:style>
  <w:style w:type="paragraph" w:styleId="Listenabsatz">
    <w:name w:val="List Paragraph"/>
    <w:basedOn w:val="Standard"/>
    <w:uiPriority w:val="34"/>
    <w:qFormat/>
    <w:rsid w:val="00B616CD"/>
    <w:pPr>
      <w:ind w:left="708"/>
    </w:pPr>
  </w:style>
  <w:style w:type="table" w:styleId="Tabellenraster">
    <w:name w:val="Table Grid"/>
    <w:basedOn w:val="NormaleTabelle"/>
    <w:uiPriority w:val="59"/>
    <w:rsid w:val="00017D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7A31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uiPriority w:val="99"/>
    <w:semiHidden/>
    <w:unhideWhenUsed/>
    <w:rsid w:val="005C338F"/>
    <w:rPr>
      <w:vertAlign w:val="superscript"/>
    </w:rPr>
  </w:style>
  <w:style w:type="character" w:styleId="Kommentarzeichen">
    <w:name w:val="annotation reference"/>
    <w:basedOn w:val="Absatz-Standardschriftart"/>
    <w:uiPriority w:val="99"/>
    <w:semiHidden/>
    <w:unhideWhenUsed/>
    <w:rsid w:val="00BC33E3"/>
    <w:rPr>
      <w:sz w:val="16"/>
      <w:szCs w:val="16"/>
    </w:rPr>
  </w:style>
  <w:style w:type="paragraph" w:styleId="Kommentartext">
    <w:name w:val="annotation text"/>
    <w:basedOn w:val="Standard"/>
    <w:link w:val="KommentartextZchn"/>
    <w:uiPriority w:val="99"/>
    <w:semiHidden/>
    <w:unhideWhenUsed/>
    <w:rsid w:val="00BC33E3"/>
    <w:rPr>
      <w:sz w:val="20"/>
      <w:szCs w:val="20"/>
    </w:rPr>
  </w:style>
  <w:style w:type="character" w:customStyle="1" w:styleId="KommentartextZchn">
    <w:name w:val="Kommentartext Zchn"/>
    <w:basedOn w:val="Absatz-Standardschriftart"/>
    <w:link w:val="Kommentartext"/>
    <w:uiPriority w:val="99"/>
    <w:semiHidden/>
    <w:rsid w:val="00BC33E3"/>
    <w:rPr>
      <w:kern w:val="1"/>
      <w:lang w:eastAsia="ar-SA"/>
    </w:rPr>
  </w:style>
  <w:style w:type="paragraph" w:styleId="Kommentarthema">
    <w:name w:val="annotation subject"/>
    <w:basedOn w:val="Kommentartext"/>
    <w:next w:val="Kommentartext"/>
    <w:link w:val="KommentarthemaZchn"/>
    <w:uiPriority w:val="99"/>
    <w:semiHidden/>
    <w:unhideWhenUsed/>
    <w:rsid w:val="00BC33E3"/>
    <w:rPr>
      <w:b/>
      <w:bCs/>
    </w:rPr>
  </w:style>
  <w:style w:type="character" w:customStyle="1" w:styleId="KommentarthemaZchn">
    <w:name w:val="Kommentarthema Zchn"/>
    <w:basedOn w:val="KommentartextZchn"/>
    <w:link w:val="Kommentarthema"/>
    <w:uiPriority w:val="99"/>
    <w:semiHidden/>
    <w:rsid w:val="00BC33E3"/>
    <w:rPr>
      <w:b/>
      <w:bC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9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takt@kokopol.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1B791-4093-4A88-A79B-E5E7627BA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1209</Words>
  <Characters>7618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8810</CharactersWithSpaces>
  <SharedDoc>false</SharedDoc>
  <HLinks>
    <vt:vector size="6" baseType="variant">
      <vt:variant>
        <vt:i4>2949158</vt:i4>
      </vt:variant>
      <vt:variant>
        <vt:i4>100</vt:i4>
      </vt:variant>
      <vt:variant>
        <vt:i4>0</vt:i4>
      </vt:variant>
      <vt:variant>
        <vt:i4>5</vt:i4>
      </vt:variant>
      <vt:variant>
        <vt:lpwstr>http://www.auswaertiges-amt.de/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2023-09-28T19:46:00Z</dcterms:created>
  <dcterms:modified xsi:type="dcterms:W3CDTF">2024-05-30T13:02:00Z</dcterms:modified>
</cp:coreProperties>
</file>